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-34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77"/>
        <w:gridCol w:w="533"/>
        <w:gridCol w:w="2302"/>
        <w:gridCol w:w="709"/>
        <w:gridCol w:w="391"/>
        <w:gridCol w:w="714"/>
        <w:gridCol w:w="1128"/>
        <w:gridCol w:w="426"/>
        <w:gridCol w:w="998"/>
        <w:gridCol w:w="420"/>
        <w:gridCol w:w="567"/>
      </w:tblGrid>
      <w:tr w:rsidR="007B0C8D" w:rsidRPr="007F76A5" w14:paraId="4DBAD09D" w14:textId="77777777" w:rsidTr="002928D7">
        <w:trPr>
          <w:trHeight w:val="20"/>
        </w:trPr>
        <w:tc>
          <w:tcPr>
            <w:tcW w:w="4712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0ACE6401" w14:textId="192A0FFF" w:rsidR="007B0C8D" w:rsidRPr="002928D7" w:rsidRDefault="00F332B3" w:rsidP="002928D7">
            <w:pPr>
              <w:widowControl w:val="0"/>
              <w:adjustRightInd w:val="0"/>
              <w:jc w:val="right"/>
              <w:textAlignment w:val="baseline"/>
              <w:rPr>
                <w:rFonts w:ascii="Arial Narrow" w:hAnsi="Arial Narrow" w:cs="Arial"/>
                <w:b/>
                <w:i/>
                <w:sz w:val="16"/>
                <w:szCs w:val="17"/>
              </w:rPr>
            </w:pPr>
            <w:r>
              <w:rPr>
                <w:rFonts w:ascii="Arial Narrow" w:hAnsi="Arial Narrow" w:cs="Arial"/>
                <w:b/>
                <w:noProof/>
                <w:szCs w:val="24"/>
              </w:rPr>
              <w:drawing>
                <wp:anchor distT="0" distB="0" distL="114300" distR="114300" simplePos="0" relativeHeight="251657728" behindDoc="0" locked="0" layoutInCell="1" allowOverlap="1" wp14:anchorId="3BE82C8E" wp14:editId="445C049F">
                  <wp:simplePos x="0" y="0"/>
                  <wp:positionH relativeFrom="column">
                    <wp:posOffset>-23495</wp:posOffset>
                  </wp:positionH>
                  <wp:positionV relativeFrom="paragraph">
                    <wp:posOffset>118745</wp:posOffset>
                  </wp:positionV>
                  <wp:extent cx="414655" cy="422275"/>
                  <wp:effectExtent l="0" t="0" r="0" b="0"/>
                  <wp:wrapNone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655" cy="422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53" w:type="dxa"/>
            <w:gridSpan w:val="8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ADF25D3" w14:textId="77777777" w:rsidR="007B0C8D" w:rsidRPr="008D369E" w:rsidRDefault="00592C39" w:rsidP="002928D7">
            <w:pPr>
              <w:widowControl w:val="0"/>
              <w:adjustRightInd w:val="0"/>
              <w:jc w:val="right"/>
              <w:textAlignment w:val="baseline"/>
              <w:rPr>
                <w:rFonts w:ascii="Arial Narrow" w:hAnsi="Arial Narrow" w:cs="Arial"/>
                <w:b/>
                <w:i/>
                <w:sz w:val="16"/>
                <w:szCs w:val="17"/>
              </w:rPr>
            </w:pPr>
            <w:r w:rsidRPr="008D369E">
              <w:rPr>
                <w:rFonts w:ascii="Arial Narrow" w:hAnsi="Arial Narrow" w:cs="Arial"/>
                <w:b/>
                <w:i/>
                <w:sz w:val="16"/>
                <w:szCs w:val="17"/>
              </w:rPr>
              <w:t xml:space="preserve">Załącznik - </w:t>
            </w:r>
            <w:r w:rsidR="00AD0CC1" w:rsidRPr="008D369E">
              <w:rPr>
                <w:rFonts w:ascii="Arial Narrow" w:hAnsi="Arial Narrow" w:cs="Arial"/>
                <w:b/>
                <w:i/>
                <w:sz w:val="16"/>
                <w:szCs w:val="17"/>
              </w:rPr>
              <w:t>WZÓR WNIOSKU</w:t>
            </w:r>
          </w:p>
        </w:tc>
      </w:tr>
      <w:tr w:rsidR="005978A2" w:rsidRPr="007F76A5" w14:paraId="752037BD" w14:textId="77777777" w:rsidTr="002A6EC7">
        <w:trPr>
          <w:trHeight w:val="510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bottom"/>
          </w:tcPr>
          <w:p w14:paraId="12E20362" w14:textId="77777777" w:rsidR="005978A2" w:rsidRPr="008D369E" w:rsidRDefault="0053526F" w:rsidP="008D369E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 w:rsidRPr="008D369E">
              <w:rPr>
                <w:rFonts w:ascii="Arial Narrow" w:hAnsi="Arial Narrow" w:cs="Arial"/>
                <w:b/>
                <w:szCs w:val="24"/>
              </w:rPr>
              <w:t>WNIOSEK</w:t>
            </w:r>
          </w:p>
          <w:p w14:paraId="03A8931B" w14:textId="77777777" w:rsidR="0053526F" w:rsidRPr="008D369E" w:rsidRDefault="0053526F" w:rsidP="008D369E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sz w:val="18"/>
                <w:szCs w:val="18"/>
              </w:rPr>
            </w:pPr>
            <w:r w:rsidRPr="008D369E">
              <w:rPr>
                <w:rFonts w:ascii="Arial Narrow" w:hAnsi="Arial Narrow" w:cs="Arial"/>
                <w:sz w:val="18"/>
                <w:szCs w:val="24"/>
              </w:rPr>
              <w:t>o dopuszczenie do udziału w postępowaniu prowadzonym</w:t>
            </w:r>
            <w:r w:rsidR="00103AC8" w:rsidRPr="008D369E">
              <w:rPr>
                <w:rFonts w:ascii="Arial Narrow" w:hAnsi="Arial Narrow" w:cs="Arial"/>
                <w:sz w:val="18"/>
                <w:szCs w:val="24"/>
              </w:rPr>
              <w:t xml:space="preserve"> </w:t>
            </w:r>
            <w:r w:rsidRPr="008D369E">
              <w:rPr>
                <w:rFonts w:ascii="Arial Narrow" w:hAnsi="Arial Narrow" w:cs="Arial"/>
                <w:sz w:val="18"/>
                <w:szCs w:val="24"/>
              </w:rPr>
              <w:t>w trybie przetargu ograniczonego</w:t>
            </w:r>
          </w:p>
        </w:tc>
      </w:tr>
      <w:tr w:rsidR="00EE49C1" w:rsidRPr="007F76A5" w14:paraId="63E3E1CA" w14:textId="77777777" w:rsidTr="002928D7">
        <w:trPr>
          <w:trHeight w:val="113"/>
        </w:trPr>
        <w:tc>
          <w:tcPr>
            <w:tcW w:w="1006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07520E" w14:textId="77777777" w:rsidR="00EE49C1" w:rsidRPr="002928D7" w:rsidRDefault="00EE49C1" w:rsidP="00217DB4">
            <w:pPr>
              <w:spacing w:line="288" w:lineRule="auto"/>
              <w:jc w:val="center"/>
              <w:rPr>
                <w:rFonts w:ascii="Arial Narrow" w:hAnsi="Arial Narrow" w:cs="Arial"/>
                <w:b/>
                <w:caps/>
                <w:sz w:val="6"/>
              </w:rPr>
            </w:pPr>
          </w:p>
        </w:tc>
      </w:tr>
      <w:tr w:rsidR="00217DB4" w:rsidRPr="007F76A5" w14:paraId="6B483E08" w14:textId="77777777" w:rsidTr="0083755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</w:tcPr>
          <w:p w14:paraId="3859E238" w14:textId="77777777" w:rsidR="00624C99" w:rsidRPr="008D369E" w:rsidRDefault="00624C99" w:rsidP="00BE1B7D">
            <w:pPr>
              <w:rPr>
                <w:rFonts w:ascii="Arial Narrow" w:hAnsi="Arial Narrow" w:cs="Arial"/>
                <w:b/>
                <w:szCs w:val="18"/>
              </w:rPr>
            </w:pPr>
            <w:r w:rsidRPr="008D369E">
              <w:rPr>
                <w:rFonts w:ascii="Arial Narrow" w:hAnsi="Arial Narrow" w:cs="Arial"/>
                <w:b/>
                <w:szCs w:val="18"/>
              </w:rPr>
              <w:t xml:space="preserve">Dane Wykonawcy składającego </w:t>
            </w:r>
            <w:r w:rsidR="00BE1B7D" w:rsidRPr="008D369E">
              <w:rPr>
                <w:rFonts w:ascii="Arial Narrow" w:hAnsi="Arial Narrow" w:cs="Arial"/>
                <w:b/>
                <w:szCs w:val="18"/>
              </w:rPr>
              <w:t>wniosek</w:t>
            </w:r>
            <w:r w:rsidRPr="008D369E">
              <w:rPr>
                <w:rFonts w:ascii="Arial Narrow" w:hAnsi="Arial Narrow" w:cs="Arial"/>
                <w:b/>
                <w:szCs w:val="18"/>
              </w:rPr>
              <w:t xml:space="preserve"> </w:t>
            </w:r>
            <w:r w:rsidRPr="008D369E">
              <w:rPr>
                <w:rFonts w:ascii="Arial Narrow" w:hAnsi="Arial Narrow" w:cs="Arial"/>
                <w:i/>
                <w:sz w:val="14"/>
                <w:szCs w:val="18"/>
              </w:rPr>
              <w:t>(zastosować tyle razy ile jest to potrzebne)</w:t>
            </w:r>
          </w:p>
        </w:tc>
      </w:tr>
      <w:tr w:rsidR="00217DB4" w:rsidRPr="007F76A5" w14:paraId="6D4BB64C" w14:textId="77777777" w:rsidTr="0083755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E7E6E6"/>
          </w:tcPr>
          <w:p w14:paraId="4D80A1E1" w14:textId="77777777" w:rsidR="00217DB4" w:rsidRPr="007F76A5" w:rsidRDefault="00217DB4" w:rsidP="00E5528A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7F76A5">
              <w:rPr>
                <w:rFonts w:ascii="Arial Narrow" w:hAnsi="Arial Narrow" w:cs="Arial"/>
                <w:sz w:val="18"/>
                <w:szCs w:val="18"/>
              </w:rPr>
              <w:t xml:space="preserve">Wykonawcy wspólnie ubiegają się o udzielenie zamówienia: </w:t>
            </w:r>
          </w:p>
        </w:tc>
        <w:tc>
          <w:tcPr>
            <w:tcW w:w="3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CF2102" w14:textId="77777777" w:rsidR="00217DB4" w:rsidRPr="007F76A5" w:rsidRDefault="00217DB4" w:rsidP="00E5528A">
            <w:pPr>
              <w:spacing w:line="260" w:lineRule="exact"/>
              <w:ind w:left="-218" w:right="-145"/>
              <w:jc w:val="center"/>
              <w:rPr>
                <w:rFonts w:ascii="Arial Narrow" w:hAnsi="Arial Narrow" w:cs="Arial"/>
                <w:bCs/>
                <w:szCs w:val="21"/>
              </w:rPr>
            </w:pPr>
            <w:r w:rsidRPr="007F76A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6A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="00EC747B">
              <w:rPr>
                <w:rFonts w:ascii="Arial Narrow" w:hAnsi="Arial Narrow" w:cs="Arial"/>
                <w:bCs/>
                <w:szCs w:val="21"/>
              </w:rPr>
            </w:r>
            <w:r w:rsidR="00EC747B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end"/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732359F" w14:textId="77777777" w:rsidR="00217DB4" w:rsidRPr="007F76A5" w:rsidRDefault="00217DB4" w:rsidP="00E5528A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7F76A5">
              <w:rPr>
                <w:rFonts w:ascii="Arial Narrow" w:hAnsi="Arial Narrow" w:cs="Arial"/>
                <w:sz w:val="18"/>
                <w:szCs w:val="18"/>
              </w:rPr>
              <w:t>TAK</w:t>
            </w:r>
          </w:p>
        </w:tc>
        <w:tc>
          <w:tcPr>
            <w:tcW w:w="4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40042E" w14:textId="77777777" w:rsidR="00217DB4" w:rsidRPr="007F76A5" w:rsidRDefault="00217DB4" w:rsidP="00E5528A">
            <w:pPr>
              <w:spacing w:line="260" w:lineRule="exact"/>
              <w:ind w:left="-165" w:right="-145"/>
              <w:jc w:val="center"/>
              <w:rPr>
                <w:rFonts w:ascii="Arial Narrow" w:hAnsi="Arial Narrow" w:cs="Arial"/>
                <w:bCs/>
                <w:szCs w:val="21"/>
              </w:rPr>
            </w:pPr>
            <w:r w:rsidRPr="007F76A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6A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="00EC747B">
              <w:rPr>
                <w:rFonts w:ascii="Arial Narrow" w:hAnsi="Arial Narrow" w:cs="Arial"/>
                <w:bCs/>
                <w:szCs w:val="21"/>
              </w:rPr>
            </w:r>
            <w:r w:rsidR="00EC747B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end"/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D365E" w14:textId="77777777" w:rsidR="00217DB4" w:rsidRPr="007F76A5" w:rsidRDefault="00217DB4" w:rsidP="00E5528A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7F76A5">
              <w:rPr>
                <w:rFonts w:ascii="Arial Narrow" w:hAnsi="Arial Narrow" w:cs="Arial"/>
                <w:sz w:val="18"/>
                <w:szCs w:val="18"/>
              </w:rPr>
              <w:t>NIE</w:t>
            </w:r>
          </w:p>
        </w:tc>
      </w:tr>
      <w:tr w:rsidR="00217DB4" w:rsidRPr="007F76A5" w14:paraId="3FC58064" w14:textId="77777777" w:rsidTr="0083755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421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14:paraId="0C9D6F15" w14:textId="77777777" w:rsidR="00217DB4" w:rsidRPr="007F76A5" w:rsidRDefault="00217DB4" w:rsidP="00E5528A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7F76A5">
              <w:rPr>
                <w:rFonts w:ascii="Arial Narrow" w:hAnsi="Arial Narrow" w:cs="Arial"/>
                <w:sz w:val="18"/>
                <w:szCs w:val="18"/>
              </w:rPr>
              <w:t>Nazwa:</w:t>
            </w:r>
          </w:p>
        </w:tc>
        <w:tc>
          <w:tcPr>
            <w:tcW w:w="4644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14:paraId="0EBB3AA5" w14:textId="77777777" w:rsidR="00217DB4" w:rsidRPr="007F76A5" w:rsidRDefault="00217DB4" w:rsidP="00E5528A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7F76A5">
              <w:rPr>
                <w:rFonts w:ascii="Arial Narrow" w:hAnsi="Arial Narrow" w:cs="Arial"/>
                <w:sz w:val="18"/>
                <w:szCs w:val="18"/>
              </w:rPr>
              <w:t>Krajowy nr identyfikacyjny</w:t>
            </w:r>
            <w:r w:rsidR="008D4822" w:rsidRPr="007F76A5">
              <w:rPr>
                <w:rFonts w:ascii="Arial Narrow" w:hAnsi="Arial Narrow" w:cs="Arial"/>
                <w:sz w:val="18"/>
                <w:szCs w:val="18"/>
              </w:rPr>
              <w:t>:</w:t>
            </w:r>
          </w:p>
        </w:tc>
      </w:tr>
      <w:tr w:rsidR="008D4822" w:rsidRPr="007F76A5" w14:paraId="27E051ED" w14:textId="77777777" w:rsidTr="0083755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421" w:type="dxa"/>
            <w:gridSpan w:val="4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B5BDD" w14:textId="77777777" w:rsidR="008D4822" w:rsidRPr="007F76A5" w:rsidRDefault="008D4822" w:rsidP="00E5528A">
            <w:pPr>
              <w:spacing w:line="260" w:lineRule="exact"/>
              <w:jc w:val="center"/>
              <w:rPr>
                <w:rFonts w:ascii="Arial Narrow" w:hAnsi="Arial Narrow" w:cs="Arial"/>
                <w:b/>
                <w:sz w:val="22"/>
                <w:szCs w:val="18"/>
              </w:rPr>
            </w:pPr>
          </w:p>
        </w:tc>
        <w:tc>
          <w:tcPr>
            <w:tcW w:w="110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</w:tcPr>
          <w:p w14:paraId="785FF776" w14:textId="77777777" w:rsidR="008D4822" w:rsidRPr="007F76A5" w:rsidRDefault="008D4822" w:rsidP="00E5528A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7F76A5">
              <w:rPr>
                <w:rFonts w:ascii="Arial Narrow" w:hAnsi="Arial Narrow" w:cs="Arial"/>
                <w:sz w:val="16"/>
                <w:szCs w:val="18"/>
              </w:rPr>
              <w:t>REGON:</w:t>
            </w:r>
          </w:p>
        </w:tc>
        <w:tc>
          <w:tcPr>
            <w:tcW w:w="353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14A56354" w14:textId="77777777" w:rsidR="008D4822" w:rsidRPr="007F76A5" w:rsidRDefault="008D4822" w:rsidP="00E5528A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18"/>
              </w:rPr>
            </w:pPr>
          </w:p>
        </w:tc>
      </w:tr>
      <w:tr w:rsidR="008D4822" w:rsidRPr="007F76A5" w14:paraId="314DB176" w14:textId="77777777" w:rsidTr="0083755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42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3C4B7" w14:textId="77777777" w:rsidR="008D4822" w:rsidRPr="007F76A5" w:rsidRDefault="008D4822" w:rsidP="00E5528A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105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E7E6E6"/>
          </w:tcPr>
          <w:p w14:paraId="028E9599" w14:textId="77777777" w:rsidR="008D4822" w:rsidRPr="007F76A5" w:rsidRDefault="008D4822" w:rsidP="00E5528A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7F76A5">
              <w:rPr>
                <w:rFonts w:ascii="Arial Narrow" w:hAnsi="Arial Narrow" w:cs="Arial"/>
                <w:sz w:val="16"/>
                <w:szCs w:val="18"/>
              </w:rPr>
              <w:t>NIP:</w:t>
            </w:r>
          </w:p>
        </w:tc>
        <w:tc>
          <w:tcPr>
            <w:tcW w:w="3539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DBE63" w14:textId="77777777" w:rsidR="008D4822" w:rsidRPr="007F76A5" w:rsidRDefault="008D4822" w:rsidP="00E5528A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18"/>
              </w:rPr>
            </w:pPr>
          </w:p>
        </w:tc>
      </w:tr>
      <w:tr w:rsidR="008638BE" w:rsidRPr="007F76A5" w14:paraId="1D41DC42" w14:textId="77777777" w:rsidTr="0083755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14:paraId="0C9DD004" w14:textId="77777777" w:rsidR="008638BE" w:rsidRPr="007F76A5" w:rsidRDefault="008638BE" w:rsidP="00E5528A">
            <w:pPr>
              <w:spacing w:line="260" w:lineRule="exact"/>
              <w:rPr>
                <w:rFonts w:ascii="Arial Narrow" w:hAnsi="Arial Narrow" w:cs="Arial"/>
                <w:iCs/>
                <w:sz w:val="16"/>
                <w:szCs w:val="24"/>
              </w:rPr>
            </w:pPr>
            <w:r w:rsidRPr="007F76A5">
              <w:rPr>
                <w:rFonts w:ascii="Arial Narrow" w:hAnsi="Arial Narrow" w:cs="Arial"/>
                <w:sz w:val="16"/>
                <w:szCs w:val="24"/>
              </w:rPr>
              <w:t xml:space="preserve">Imię i nazwisko osoby uprawnionej do </w:t>
            </w:r>
            <w:r w:rsidRPr="007F76A5">
              <w:rPr>
                <w:rFonts w:ascii="Arial Narrow" w:hAnsi="Arial Narrow" w:cs="Arial"/>
                <w:iCs/>
                <w:sz w:val="16"/>
                <w:szCs w:val="24"/>
              </w:rPr>
              <w:t>reprezentacji Wykonawcy lub pełnomocnika:</w:t>
            </w:r>
          </w:p>
        </w:tc>
      </w:tr>
      <w:tr w:rsidR="008638BE" w:rsidRPr="007F76A5" w14:paraId="7F8BAA6C" w14:textId="77777777" w:rsidTr="002928D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9078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AB894D" w14:textId="77777777" w:rsidR="008638BE" w:rsidRPr="002928D7" w:rsidRDefault="008638BE" w:rsidP="00E5528A">
            <w:pPr>
              <w:spacing w:line="260" w:lineRule="exact"/>
              <w:ind w:left="-165" w:right="-145"/>
              <w:jc w:val="center"/>
              <w:rPr>
                <w:rFonts w:ascii="Arial Narrow" w:hAnsi="Arial Narrow" w:cs="Arial"/>
                <w:b/>
                <w:bCs/>
                <w:sz w:val="16"/>
                <w:szCs w:val="21"/>
              </w:rPr>
            </w:pPr>
          </w:p>
        </w:tc>
        <w:tc>
          <w:tcPr>
            <w:tcW w:w="987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F00BB" w14:textId="77777777" w:rsidR="008638BE" w:rsidRPr="007F76A5" w:rsidRDefault="008638BE" w:rsidP="00E5528A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638BE" w:rsidRPr="007F76A5" w14:paraId="6DFE5106" w14:textId="77777777" w:rsidTr="0083755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</w:tcPr>
          <w:p w14:paraId="2C15F3AD" w14:textId="77777777" w:rsidR="00217DB4" w:rsidRPr="007F76A5" w:rsidRDefault="00217DB4" w:rsidP="00E5528A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7F76A5">
              <w:rPr>
                <w:rFonts w:ascii="Arial Narrow" w:hAnsi="Arial Narrow" w:cs="Arial"/>
                <w:sz w:val="16"/>
                <w:szCs w:val="18"/>
              </w:rPr>
              <w:t>Adres:</w:t>
            </w:r>
          </w:p>
        </w:tc>
        <w:tc>
          <w:tcPr>
            <w:tcW w:w="7621" w:type="dxa"/>
            <w:gridSpan w:val="9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32078A" w14:textId="77777777" w:rsidR="00217DB4" w:rsidRPr="007F76A5" w:rsidRDefault="00217DB4" w:rsidP="00E5528A">
            <w:pPr>
              <w:spacing w:line="260" w:lineRule="exact"/>
              <w:ind w:left="-165" w:right="-145"/>
              <w:rPr>
                <w:rFonts w:ascii="Arial Narrow" w:hAnsi="Arial Narrow" w:cs="Arial"/>
                <w:b/>
                <w:bCs/>
                <w:sz w:val="22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83537" w14:textId="77777777" w:rsidR="00217DB4" w:rsidRPr="007F76A5" w:rsidRDefault="00217DB4" w:rsidP="00E5528A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638BE" w:rsidRPr="007F76A5" w14:paraId="48D7D98E" w14:textId="77777777" w:rsidTr="0083755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8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</w:tcPr>
          <w:p w14:paraId="50774F69" w14:textId="77777777" w:rsidR="008D4822" w:rsidRPr="007F76A5" w:rsidRDefault="008D4822" w:rsidP="00E5528A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7F76A5">
              <w:rPr>
                <w:rFonts w:ascii="Arial Narrow" w:hAnsi="Arial Narrow" w:cs="Arial"/>
                <w:sz w:val="16"/>
                <w:szCs w:val="18"/>
              </w:rPr>
              <w:t>Miejscowość:</w:t>
            </w:r>
          </w:p>
        </w:tc>
        <w:tc>
          <w:tcPr>
            <w:tcW w:w="354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E4F48" w14:textId="77777777" w:rsidR="008D4822" w:rsidRPr="007F76A5" w:rsidRDefault="008D4822" w:rsidP="00E5528A">
            <w:pPr>
              <w:spacing w:line="260" w:lineRule="exact"/>
              <w:ind w:left="-165" w:right="-145"/>
              <w:rPr>
                <w:rFonts w:ascii="Arial Narrow" w:hAnsi="Arial Narrow" w:cs="Arial"/>
                <w:b/>
                <w:bCs/>
                <w:sz w:val="22"/>
                <w:szCs w:val="21"/>
              </w:rPr>
            </w:pPr>
          </w:p>
        </w:tc>
        <w:tc>
          <w:tcPr>
            <w:tcW w:w="110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</w:tcPr>
          <w:p w14:paraId="67A4325A" w14:textId="77777777" w:rsidR="008D4822" w:rsidRPr="007F76A5" w:rsidRDefault="008D4822" w:rsidP="00B318BB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7F76A5">
              <w:rPr>
                <w:rFonts w:ascii="Arial Narrow" w:hAnsi="Arial Narrow" w:cs="Arial"/>
                <w:sz w:val="16"/>
                <w:szCs w:val="18"/>
              </w:rPr>
              <w:t>Kod</w:t>
            </w:r>
            <w:r w:rsidR="00A24B35" w:rsidRPr="007F76A5">
              <w:rPr>
                <w:rFonts w:ascii="Arial Narrow" w:hAnsi="Arial Narrow" w:cs="Arial"/>
                <w:sz w:val="16"/>
                <w:szCs w:val="18"/>
              </w:rPr>
              <w:t xml:space="preserve"> poczt.</w:t>
            </w:r>
            <w:r w:rsidRPr="007F76A5">
              <w:rPr>
                <w:rFonts w:ascii="Arial Narrow" w:hAnsi="Arial Narrow" w:cs="Arial"/>
                <w:sz w:val="16"/>
                <w:szCs w:val="18"/>
              </w:rPr>
              <w:t>:</w:t>
            </w:r>
          </w:p>
        </w:tc>
        <w:tc>
          <w:tcPr>
            <w:tcW w:w="353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CA58D" w14:textId="77777777" w:rsidR="008D4822" w:rsidRPr="007F76A5" w:rsidRDefault="008D4822" w:rsidP="00E5528A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18"/>
              </w:rPr>
            </w:pPr>
          </w:p>
        </w:tc>
      </w:tr>
      <w:tr w:rsidR="008638BE" w:rsidRPr="007F76A5" w14:paraId="06D591CD" w14:textId="77777777" w:rsidTr="0083755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8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E7E6E6"/>
          </w:tcPr>
          <w:p w14:paraId="1BC1F36E" w14:textId="77777777" w:rsidR="008D4822" w:rsidRPr="007F76A5" w:rsidRDefault="008D4822" w:rsidP="00E5528A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7F76A5">
              <w:rPr>
                <w:rFonts w:ascii="Arial Narrow" w:hAnsi="Arial Narrow" w:cs="Arial"/>
                <w:sz w:val="16"/>
                <w:szCs w:val="18"/>
              </w:rPr>
              <w:t>Województwo:</w:t>
            </w:r>
          </w:p>
        </w:tc>
        <w:tc>
          <w:tcPr>
            <w:tcW w:w="3544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48A70" w14:textId="77777777" w:rsidR="008D4822" w:rsidRPr="007F76A5" w:rsidRDefault="008D4822" w:rsidP="00E5528A">
            <w:pPr>
              <w:spacing w:line="260" w:lineRule="exact"/>
              <w:ind w:left="-165" w:right="-145"/>
              <w:rPr>
                <w:rFonts w:ascii="Arial Narrow" w:hAnsi="Arial Narrow" w:cs="Arial"/>
                <w:b/>
                <w:bCs/>
                <w:sz w:val="22"/>
                <w:szCs w:val="21"/>
              </w:rPr>
            </w:pPr>
          </w:p>
        </w:tc>
        <w:tc>
          <w:tcPr>
            <w:tcW w:w="1105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E7E6E6"/>
          </w:tcPr>
          <w:p w14:paraId="155FF5D5" w14:textId="77777777" w:rsidR="008D4822" w:rsidRPr="007F76A5" w:rsidRDefault="008D4822" w:rsidP="00B318BB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7F76A5">
              <w:rPr>
                <w:rFonts w:ascii="Arial Narrow" w:hAnsi="Arial Narrow" w:cs="Arial"/>
                <w:sz w:val="16"/>
                <w:szCs w:val="18"/>
              </w:rPr>
              <w:t>Kraj:</w:t>
            </w:r>
          </w:p>
        </w:tc>
        <w:tc>
          <w:tcPr>
            <w:tcW w:w="3539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6ABB2" w14:textId="77777777" w:rsidR="008D4822" w:rsidRPr="007F76A5" w:rsidRDefault="008D4822" w:rsidP="00E5528A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18"/>
              </w:rPr>
            </w:pPr>
          </w:p>
        </w:tc>
      </w:tr>
      <w:tr w:rsidR="008638BE" w:rsidRPr="007F76A5" w14:paraId="63BA11F7" w14:textId="77777777" w:rsidTr="002928D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shd w:val="clear" w:color="auto" w:fill="E7E6E6"/>
          </w:tcPr>
          <w:p w14:paraId="4A47198C" w14:textId="77777777" w:rsidR="00217DB4" w:rsidRPr="007F76A5" w:rsidRDefault="00217DB4" w:rsidP="00E5528A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7F76A5">
              <w:rPr>
                <w:rFonts w:ascii="Arial Narrow" w:hAnsi="Arial Narrow" w:cs="Arial"/>
                <w:sz w:val="16"/>
                <w:szCs w:val="18"/>
              </w:rPr>
              <w:t>Rodzaj Wykonawcy:</w:t>
            </w:r>
          </w:p>
        </w:tc>
        <w:tc>
          <w:tcPr>
            <w:tcW w:w="53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ABF2EB" w14:textId="77777777" w:rsidR="00217DB4" w:rsidRPr="007F76A5" w:rsidRDefault="00217DB4" w:rsidP="00E5528A">
            <w:pPr>
              <w:spacing w:line="260" w:lineRule="exact"/>
              <w:ind w:left="-165" w:right="-145"/>
              <w:jc w:val="center"/>
              <w:rPr>
                <w:rFonts w:ascii="Arial Narrow" w:hAnsi="Arial Narrow" w:cs="Arial"/>
                <w:bCs/>
                <w:szCs w:val="21"/>
              </w:rPr>
            </w:pPr>
            <w:r w:rsidRPr="007F76A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6A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="00EC747B">
              <w:rPr>
                <w:rFonts w:ascii="Arial Narrow" w:hAnsi="Arial Narrow" w:cs="Arial"/>
                <w:bCs/>
                <w:szCs w:val="21"/>
              </w:rPr>
            </w:r>
            <w:r w:rsidR="00EC747B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end"/>
            </w:r>
          </w:p>
        </w:tc>
        <w:tc>
          <w:tcPr>
            <w:tcW w:w="7655" w:type="dxa"/>
            <w:gridSpan w:val="9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2D9CA" w14:textId="77777777" w:rsidR="00217DB4" w:rsidRPr="007F76A5" w:rsidRDefault="00217DB4" w:rsidP="00E5528A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7F76A5">
              <w:rPr>
                <w:rFonts w:ascii="Arial Narrow" w:hAnsi="Arial Narrow" w:cs="Arial"/>
                <w:sz w:val="18"/>
                <w:szCs w:val="18"/>
              </w:rPr>
              <w:t>Mikroprzedsiębiorstwo</w:t>
            </w:r>
          </w:p>
        </w:tc>
      </w:tr>
      <w:tr w:rsidR="008638BE" w:rsidRPr="007F76A5" w14:paraId="1F7B5D78" w14:textId="77777777" w:rsidTr="002928D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1877" w:type="dxa"/>
            <w:tcBorders>
              <w:left w:val="single" w:sz="4" w:space="0" w:color="auto"/>
              <w:right w:val="dotted" w:sz="4" w:space="0" w:color="auto"/>
            </w:tcBorders>
            <w:shd w:val="clear" w:color="auto" w:fill="E7E6E6"/>
          </w:tcPr>
          <w:p w14:paraId="74502D09" w14:textId="77777777" w:rsidR="00217DB4" w:rsidRPr="007F76A5" w:rsidRDefault="00217DB4" w:rsidP="00E5528A">
            <w:pPr>
              <w:spacing w:line="260" w:lineRule="exact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2DC9939" w14:textId="77777777" w:rsidR="00217DB4" w:rsidRPr="007F76A5" w:rsidRDefault="00217DB4" w:rsidP="00E5528A">
            <w:pPr>
              <w:spacing w:line="260" w:lineRule="exact"/>
              <w:ind w:left="-165" w:right="-145"/>
              <w:jc w:val="center"/>
              <w:rPr>
                <w:rFonts w:ascii="Arial Narrow" w:hAnsi="Arial Narrow" w:cs="Arial"/>
                <w:bCs/>
                <w:szCs w:val="21"/>
              </w:rPr>
            </w:pPr>
            <w:r w:rsidRPr="007F76A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6A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="00EC747B">
              <w:rPr>
                <w:rFonts w:ascii="Arial Narrow" w:hAnsi="Arial Narrow" w:cs="Arial"/>
                <w:bCs/>
                <w:szCs w:val="21"/>
              </w:rPr>
            </w:r>
            <w:r w:rsidR="00EC747B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end"/>
            </w:r>
          </w:p>
        </w:tc>
        <w:tc>
          <w:tcPr>
            <w:tcW w:w="7655" w:type="dxa"/>
            <w:gridSpan w:val="9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EE95D" w14:textId="77777777" w:rsidR="00217DB4" w:rsidRPr="007F76A5" w:rsidRDefault="00217DB4" w:rsidP="00E5528A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7F76A5">
              <w:rPr>
                <w:rFonts w:ascii="Arial Narrow" w:hAnsi="Arial Narrow" w:cs="Arial"/>
                <w:sz w:val="18"/>
                <w:szCs w:val="18"/>
              </w:rPr>
              <w:t>Małe przedsiębiorstwo</w:t>
            </w:r>
          </w:p>
        </w:tc>
      </w:tr>
      <w:tr w:rsidR="008638BE" w:rsidRPr="007F76A5" w14:paraId="33BB57D3" w14:textId="77777777" w:rsidTr="002928D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1877" w:type="dxa"/>
            <w:tcBorders>
              <w:left w:val="single" w:sz="4" w:space="0" w:color="auto"/>
              <w:right w:val="dotted" w:sz="4" w:space="0" w:color="auto"/>
            </w:tcBorders>
            <w:shd w:val="clear" w:color="auto" w:fill="E7E6E6"/>
          </w:tcPr>
          <w:p w14:paraId="5ABD7F69" w14:textId="77777777" w:rsidR="00217DB4" w:rsidRPr="007F76A5" w:rsidRDefault="00217DB4" w:rsidP="00E5528A">
            <w:pPr>
              <w:spacing w:line="260" w:lineRule="exact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2CDCF8A" w14:textId="77777777" w:rsidR="00217DB4" w:rsidRPr="007F76A5" w:rsidRDefault="00217DB4" w:rsidP="00E5528A">
            <w:pPr>
              <w:spacing w:line="260" w:lineRule="exact"/>
              <w:ind w:left="-165" w:right="-145"/>
              <w:jc w:val="center"/>
              <w:rPr>
                <w:rFonts w:ascii="Arial Narrow" w:hAnsi="Arial Narrow" w:cs="Arial"/>
                <w:bCs/>
                <w:szCs w:val="21"/>
              </w:rPr>
            </w:pPr>
            <w:r w:rsidRPr="007F76A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6A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="00EC747B">
              <w:rPr>
                <w:rFonts w:ascii="Arial Narrow" w:hAnsi="Arial Narrow" w:cs="Arial"/>
                <w:bCs/>
                <w:szCs w:val="21"/>
              </w:rPr>
            </w:r>
            <w:r w:rsidR="00EC747B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end"/>
            </w:r>
          </w:p>
        </w:tc>
        <w:tc>
          <w:tcPr>
            <w:tcW w:w="7655" w:type="dxa"/>
            <w:gridSpan w:val="9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FA64B" w14:textId="77777777" w:rsidR="00217DB4" w:rsidRPr="007F76A5" w:rsidRDefault="00217DB4" w:rsidP="00E5528A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7F76A5">
              <w:rPr>
                <w:rFonts w:ascii="Arial Narrow" w:hAnsi="Arial Narrow" w:cs="Arial"/>
                <w:sz w:val="18"/>
                <w:szCs w:val="18"/>
              </w:rPr>
              <w:t>Średnie przedsiębiorstwo</w:t>
            </w:r>
          </w:p>
        </w:tc>
      </w:tr>
      <w:tr w:rsidR="008638BE" w:rsidRPr="007F76A5" w14:paraId="6A88C758" w14:textId="77777777" w:rsidTr="002928D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1877" w:type="dxa"/>
            <w:tcBorders>
              <w:left w:val="single" w:sz="4" w:space="0" w:color="auto"/>
              <w:right w:val="dotted" w:sz="4" w:space="0" w:color="auto"/>
            </w:tcBorders>
            <w:shd w:val="clear" w:color="auto" w:fill="E7E6E6"/>
          </w:tcPr>
          <w:p w14:paraId="3525058E" w14:textId="77777777" w:rsidR="00217DB4" w:rsidRPr="007F76A5" w:rsidRDefault="00217DB4" w:rsidP="00E5528A">
            <w:pPr>
              <w:spacing w:line="260" w:lineRule="exact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852F27F" w14:textId="77777777" w:rsidR="00217DB4" w:rsidRPr="007F76A5" w:rsidRDefault="0087142F" w:rsidP="00E5528A">
            <w:pPr>
              <w:spacing w:line="260" w:lineRule="exact"/>
              <w:ind w:left="-165" w:right="-145"/>
              <w:jc w:val="center"/>
              <w:rPr>
                <w:rFonts w:ascii="Arial Narrow" w:hAnsi="Arial Narrow" w:cs="Arial"/>
                <w:bCs/>
                <w:szCs w:val="21"/>
              </w:rPr>
            </w:pPr>
            <w:r w:rsidRPr="007F76A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6A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="00EC747B">
              <w:rPr>
                <w:rFonts w:ascii="Arial Narrow" w:hAnsi="Arial Narrow" w:cs="Arial"/>
                <w:bCs/>
                <w:szCs w:val="21"/>
              </w:rPr>
            </w:r>
            <w:r w:rsidR="00EC747B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end"/>
            </w:r>
          </w:p>
        </w:tc>
        <w:tc>
          <w:tcPr>
            <w:tcW w:w="7655" w:type="dxa"/>
            <w:gridSpan w:val="9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DF124" w14:textId="77777777" w:rsidR="00217DB4" w:rsidRPr="007F76A5" w:rsidRDefault="00217DB4" w:rsidP="00E5528A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7F76A5">
              <w:rPr>
                <w:rFonts w:ascii="Arial Narrow" w:hAnsi="Arial Narrow" w:cs="Arial"/>
                <w:sz w:val="18"/>
                <w:szCs w:val="18"/>
              </w:rPr>
              <w:t>Jednoosobowa działalność gospodarcza</w:t>
            </w:r>
          </w:p>
        </w:tc>
      </w:tr>
      <w:tr w:rsidR="008638BE" w:rsidRPr="007F76A5" w14:paraId="0A9B0520" w14:textId="77777777" w:rsidTr="002928D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1877" w:type="dxa"/>
            <w:tcBorders>
              <w:left w:val="single" w:sz="4" w:space="0" w:color="auto"/>
              <w:right w:val="dotted" w:sz="4" w:space="0" w:color="auto"/>
            </w:tcBorders>
            <w:shd w:val="clear" w:color="auto" w:fill="E7E6E6"/>
          </w:tcPr>
          <w:p w14:paraId="1C546FEF" w14:textId="77777777" w:rsidR="00217DB4" w:rsidRPr="007F76A5" w:rsidRDefault="00217DB4" w:rsidP="00E5528A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E56EC0D" w14:textId="77777777" w:rsidR="00217DB4" w:rsidRPr="007F76A5" w:rsidRDefault="00217DB4" w:rsidP="00E5528A">
            <w:pPr>
              <w:spacing w:line="260" w:lineRule="exact"/>
              <w:ind w:left="-165" w:right="-145"/>
              <w:jc w:val="center"/>
              <w:rPr>
                <w:rFonts w:ascii="Arial Narrow" w:hAnsi="Arial Narrow" w:cs="Arial"/>
                <w:bCs/>
                <w:szCs w:val="21"/>
              </w:rPr>
            </w:pPr>
            <w:r w:rsidRPr="007F76A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6A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="00EC747B">
              <w:rPr>
                <w:rFonts w:ascii="Arial Narrow" w:hAnsi="Arial Narrow" w:cs="Arial"/>
                <w:bCs/>
                <w:szCs w:val="21"/>
              </w:rPr>
            </w:r>
            <w:r w:rsidR="00EC747B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end"/>
            </w:r>
          </w:p>
        </w:tc>
        <w:tc>
          <w:tcPr>
            <w:tcW w:w="7655" w:type="dxa"/>
            <w:gridSpan w:val="9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AB2D3" w14:textId="77777777" w:rsidR="00217DB4" w:rsidRPr="007F76A5" w:rsidRDefault="00217DB4" w:rsidP="00E5528A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7F76A5">
              <w:rPr>
                <w:rFonts w:ascii="Arial Narrow" w:hAnsi="Arial Narrow" w:cs="Arial"/>
                <w:sz w:val="18"/>
                <w:szCs w:val="18"/>
              </w:rPr>
              <w:t>Osoba fizyczna nieprowadząca działalności gospodarczej</w:t>
            </w:r>
          </w:p>
        </w:tc>
      </w:tr>
      <w:tr w:rsidR="008638BE" w:rsidRPr="007F76A5" w14:paraId="6C5540C9" w14:textId="77777777" w:rsidTr="002928D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187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E7E6E6"/>
          </w:tcPr>
          <w:p w14:paraId="78204023" w14:textId="77777777" w:rsidR="00217DB4" w:rsidRPr="007F76A5" w:rsidRDefault="00217DB4" w:rsidP="00E5528A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4982AB" w14:textId="77777777" w:rsidR="00217DB4" w:rsidRPr="007F76A5" w:rsidRDefault="00217DB4" w:rsidP="00E5528A">
            <w:pPr>
              <w:spacing w:line="260" w:lineRule="exact"/>
              <w:ind w:left="-165" w:right="-145"/>
              <w:jc w:val="center"/>
              <w:rPr>
                <w:rFonts w:ascii="Arial Narrow" w:hAnsi="Arial Narrow" w:cs="Arial"/>
                <w:bCs/>
                <w:szCs w:val="21"/>
              </w:rPr>
            </w:pPr>
            <w:r w:rsidRPr="007F76A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6A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="00EC747B">
              <w:rPr>
                <w:rFonts w:ascii="Arial Narrow" w:hAnsi="Arial Narrow" w:cs="Arial"/>
                <w:bCs/>
                <w:szCs w:val="21"/>
              </w:rPr>
            </w:r>
            <w:r w:rsidR="00EC747B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end"/>
            </w:r>
          </w:p>
        </w:tc>
        <w:tc>
          <w:tcPr>
            <w:tcW w:w="7655" w:type="dxa"/>
            <w:gridSpan w:val="9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688A8" w14:textId="77777777" w:rsidR="00217DB4" w:rsidRPr="007F76A5" w:rsidRDefault="00217DB4" w:rsidP="00E5528A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7F76A5">
              <w:rPr>
                <w:rFonts w:ascii="Arial Narrow" w:hAnsi="Arial Narrow" w:cs="Arial"/>
                <w:sz w:val="18"/>
                <w:szCs w:val="18"/>
              </w:rPr>
              <w:t>Inny rodzaj</w:t>
            </w:r>
          </w:p>
        </w:tc>
      </w:tr>
      <w:tr w:rsidR="00217DB4" w:rsidRPr="007F76A5" w14:paraId="1FFBDA48" w14:textId="77777777" w:rsidTr="002928D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36239" w14:textId="77777777" w:rsidR="00217DB4" w:rsidRPr="007F76A5" w:rsidRDefault="001014BF" w:rsidP="008D369E">
            <w:pPr>
              <w:spacing w:line="260" w:lineRule="exact"/>
              <w:jc w:val="both"/>
              <w:rPr>
                <w:rFonts w:ascii="Arial Narrow" w:hAnsi="Arial Narrow" w:cs="Arial"/>
                <w:szCs w:val="19"/>
              </w:rPr>
            </w:pPr>
            <w:r w:rsidRPr="008D369E">
              <w:rPr>
                <w:rFonts w:ascii="Arial Narrow" w:hAnsi="Arial Narrow" w:cs="Arial"/>
                <w:sz w:val="22"/>
                <w:szCs w:val="21"/>
              </w:rPr>
              <w:t>W p</w:t>
            </w:r>
            <w:r w:rsidR="00217DB4" w:rsidRPr="008D369E">
              <w:rPr>
                <w:rFonts w:ascii="Arial Narrow" w:hAnsi="Arial Narrow" w:cs="Arial"/>
                <w:sz w:val="22"/>
                <w:szCs w:val="21"/>
              </w:rPr>
              <w:t>ostępowan</w:t>
            </w:r>
            <w:r w:rsidRPr="008D369E">
              <w:rPr>
                <w:rFonts w:ascii="Arial Narrow" w:hAnsi="Arial Narrow" w:cs="Arial"/>
                <w:sz w:val="22"/>
                <w:szCs w:val="21"/>
              </w:rPr>
              <w:t>iu</w:t>
            </w:r>
            <w:r w:rsidR="00217DB4" w:rsidRPr="008D369E">
              <w:rPr>
                <w:rFonts w:ascii="Arial Narrow" w:hAnsi="Arial Narrow" w:cs="Arial"/>
                <w:sz w:val="22"/>
                <w:szCs w:val="21"/>
              </w:rPr>
              <w:t xml:space="preserve"> o udzielenie zamówienia publicznego </w:t>
            </w:r>
            <w:r w:rsidR="000F55F6" w:rsidRPr="008D369E">
              <w:rPr>
                <w:rFonts w:ascii="Arial Narrow" w:hAnsi="Arial Narrow" w:cs="Arial"/>
                <w:sz w:val="22"/>
                <w:szCs w:val="21"/>
              </w:rPr>
              <w:t xml:space="preserve">w trybie </w:t>
            </w:r>
            <w:r w:rsidRPr="008D369E">
              <w:rPr>
                <w:rFonts w:ascii="Arial Narrow" w:hAnsi="Arial Narrow" w:cs="Arial"/>
                <w:sz w:val="22"/>
                <w:szCs w:val="21"/>
              </w:rPr>
              <w:t>przetargu ograniczonego</w:t>
            </w:r>
            <w:r w:rsidR="007F76A5" w:rsidRPr="008D369E">
              <w:rPr>
                <w:rFonts w:ascii="Arial Narrow" w:hAnsi="Arial Narrow" w:cs="Arial"/>
                <w:sz w:val="22"/>
                <w:szCs w:val="21"/>
              </w:rPr>
              <w:t xml:space="preserve"> </w:t>
            </w:r>
            <w:r w:rsidR="00487D56" w:rsidRPr="008D369E">
              <w:rPr>
                <w:rFonts w:ascii="Arial Narrow" w:hAnsi="Arial Narrow" w:cs="Arial"/>
                <w:sz w:val="22"/>
                <w:szCs w:val="21"/>
              </w:rPr>
              <w:t xml:space="preserve">w dziedzinach obronności </w:t>
            </w:r>
            <w:r w:rsidR="007F76A5" w:rsidRPr="008D369E">
              <w:rPr>
                <w:rFonts w:ascii="Arial Narrow" w:hAnsi="Arial Narrow" w:cs="Arial"/>
                <w:sz w:val="22"/>
                <w:szCs w:val="21"/>
              </w:rPr>
              <w:br/>
            </w:r>
            <w:r w:rsidR="00487D56" w:rsidRPr="008D369E">
              <w:rPr>
                <w:rFonts w:ascii="Arial Narrow" w:hAnsi="Arial Narrow" w:cs="Arial"/>
                <w:sz w:val="22"/>
                <w:szCs w:val="21"/>
              </w:rPr>
              <w:t>i bezpieczeństwa</w:t>
            </w:r>
            <w:r w:rsidRPr="008D369E">
              <w:rPr>
                <w:rFonts w:ascii="Arial Narrow" w:hAnsi="Arial Narrow" w:cs="Arial"/>
                <w:sz w:val="22"/>
                <w:szCs w:val="21"/>
              </w:rPr>
              <w:t xml:space="preserve"> - art. 411 ustawy </w:t>
            </w:r>
            <w:proofErr w:type="spellStart"/>
            <w:r w:rsidRPr="008D369E">
              <w:rPr>
                <w:rFonts w:ascii="Arial Narrow" w:hAnsi="Arial Narrow" w:cs="Arial"/>
                <w:sz w:val="22"/>
                <w:szCs w:val="21"/>
              </w:rPr>
              <w:t>Pzp</w:t>
            </w:r>
            <w:proofErr w:type="spellEnd"/>
            <w:r w:rsidRPr="008D369E">
              <w:rPr>
                <w:rFonts w:ascii="Arial Narrow" w:hAnsi="Arial Narrow" w:cs="Arial"/>
                <w:sz w:val="22"/>
                <w:szCs w:val="21"/>
              </w:rPr>
              <w:t>, prowadzonym</w:t>
            </w:r>
            <w:r w:rsidR="000F55F6" w:rsidRPr="008D369E">
              <w:rPr>
                <w:rFonts w:ascii="Arial Narrow" w:hAnsi="Arial Narrow" w:cs="Arial"/>
                <w:sz w:val="22"/>
                <w:szCs w:val="21"/>
              </w:rPr>
              <w:t xml:space="preserve"> przez:</w:t>
            </w:r>
          </w:p>
        </w:tc>
      </w:tr>
      <w:tr w:rsidR="00217DB4" w:rsidRPr="007F76A5" w14:paraId="7612F231" w14:textId="77777777" w:rsidTr="002928D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10065" w:type="dxa"/>
            <w:gridSpan w:val="11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1BF1D121" w14:textId="77777777" w:rsidR="00217DB4" w:rsidRPr="007F76A5" w:rsidRDefault="00217DB4" w:rsidP="00E5528A">
            <w:pPr>
              <w:spacing w:line="260" w:lineRule="exact"/>
              <w:jc w:val="center"/>
              <w:rPr>
                <w:rFonts w:ascii="Arial Narrow" w:hAnsi="Arial Narrow" w:cs="Arial"/>
                <w:b/>
                <w:caps/>
                <w:szCs w:val="21"/>
              </w:rPr>
            </w:pPr>
            <w:r w:rsidRPr="007F76A5">
              <w:rPr>
                <w:rFonts w:ascii="Arial Narrow" w:hAnsi="Arial Narrow" w:cs="Arial"/>
                <w:b/>
                <w:caps/>
                <w:szCs w:val="21"/>
              </w:rPr>
              <w:t>ZAMAWIAJĄCY- SKARB PAŃSTWA oddział zabezpieczenia żandarmerii wojskowej</w:t>
            </w:r>
          </w:p>
          <w:p w14:paraId="26F091B7" w14:textId="77777777" w:rsidR="00217DB4" w:rsidRPr="007F76A5" w:rsidRDefault="00217DB4" w:rsidP="00E5528A">
            <w:pPr>
              <w:spacing w:line="260" w:lineRule="exact"/>
              <w:jc w:val="center"/>
              <w:rPr>
                <w:rFonts w:ascii="Arial Narrow" w:hAnsi="Arial Narrow" w:cs="Arial"/>
                <w:szCs w:val="18"/>
              </w:rPr>
            </w:pPr>
            <w:r w:rsidRPr="007F76A5">
              <w:rPr>
                <w:rFonts w:ascii="Arial Narrow" w:hAnsi="Arial Narrow" w:cs="Arial"/>
                <w:szCs w:val="21"/>
              </w:rPr>
              <w:t>ul</w:t>
            </w:r>
            <w:r w:rsidRPr="008D369E">
              <w:rPr>
                <w:rFonts w:ascii="Arial Narrow" w:hAnsi="Arial Narrow" w:cs="Arial"/>
                <w:szCs w:val="21"/>
              </w:rPr>
              <w:t xml:space="preserve">. </w:t>
            </w:r>
            <w:r w:rsidRPr="007F76A5">
              <w:rPr>
                <w:rFonts w:ascii="Arial Narrow" w:hAnsi="Arial Narrow" w:cs="Arial"/>
                <w:szCs w:val="21"/>
              </w:rPr>
              <w:t xml:space="preserve">Jana </w:t>
            </w:r>
            <w:proofErr w:type="spellStart"/>
            <w:r w:rsidRPr="007F76A5">
              <w:rPr>
                <w:rFonts w:ascii="Arial Narrow" w:hAnsi="Arial Narrow" w:cs="Arial"/>
                <w:szCs w:val="21"/>
              </w:rPr>
              <w:t>Ostroroga</w:t>
            </w:r>
            <w:proofErr w:type="spellEnd"/>
            <w:r w:rsidRPr="007F76A5">
              <w:rPr>
                <w:rFonts w:ascii="Arial Narrow" w:hAnsi="Arial Narrow" w:cs="Arial"/>
                <w:szCs w:val="21"/>
              </w:rPr>
              <w:t xml:space="preserve"> </w:t>
            </w:r>
            <w:r w:rsidRPr="008D369E">
              <w:rPr>
                <w:rFonts w:ascii="Arial Narrow" w:hAnsi="Arial Narrow" w:cs="Arial"/>
                <w:szCs w:val="21"/>
              </w:rPr>
              <w:t>35, 01-163 WARSZAWA</w:t>
            </w:r>
          </w:p>
        </w:tc>
      </w:tr>
      <w:tr w:rsidR="008638BE" w:rsidRPr="007F76A5" w14:paraId="25C43908" w14:textId="77777777" w:rsidTr="002928D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18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14:paraId="4FE24466" w14:textId="77777777" w:rsidR="008638BE" w:rsidRPr="007F76A5" w:rsidRDefault="00E5528A" w:rsidP="00E5528A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7F76A5">
              <w:rPr>
                <w:rFonts w:ascii="Arial Narrow" w:hAnsi="Arial Narrow" w:cs="Arial"/>
                <w:sz w:val="17"/>
                <w:szCs w:val="17"/>
              </w:rPr>
              <w:t>nazwa postępowania</w:t>
            </w:r>
            <w:r w:rsidR="008638BE" w:rsidRPr="007F76A5">
              <w:rPr>
                <w:rFonts w:ascii="Arial Narrow" w:hAnsi="Arial Narrow" w:cs="Arial"/>
                <w:sz w:val="17"/>
                <w:szCs w:val="17"/>
              </w:rPr>
              <w:t xml:space="preserve"> </w:t>
            </w:r>
          </w:p>
        </w:tc>
        <w:tc>
          <w:tcPr>
            <w:tcW w:w="818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6EDF9" w14:textId="5AA90A62" w:rsidR="008638BE" w:rsidRPr="007F76A5" w:rsidRDefault="00D83B83" w:rsidP="002E0101">
            <w:pPr>
              <w:spacing w:line="260" w:lineRule="exact"/>
              <w:rPr>
                <w:rFonts w:ascii="Arial Narrow" w:hAnsi="Arial Narrow" w:cs="Arial"/>
                <w:b/>
                <w:bCs/>
                <w:szCs w:val="19"/>
              </w:rPr>
            </w:pPr>
            <w:r w:rsidRPr="00D83B83">
              <w:rPr>
                <w:rFonts w:ascii="Arial Narrow" w:hAnsi="Arial Narrow" w:cs="Arial"/>
                <w:b/>
                <w:bCs/>
                <w:color w:val="9900CC"/>
                <w:szCs w:val="21"/>
              </w:rPr>
              <w:t xml:space="preserve">DOSTAWA </w:t>
            </w:r>
            <w:r w:rsidRPr="00BA5BE2">
              <w:rPr>
                <w:rFonts w:ascii="Arial Narrow" w:hAnsi="Arial Narrow" w:cs="Arial"/>
                <w:b/>
                <w:bCs/>
                <w:color w:val="9900CC"/>
                <w:szCs w:val="21"/>
              </w:rPr>
              <w:t xml:space="preserve">POJAZDÓW WOJSKOWYCH </w:t>
            </w:r>
            <w:r w:rsidR="00CC7962">
              <w:rPr>
                <w:rFonts w:ascii="Arial Narrow" w:hAnsi="Arial Narrow" w:cs="Arial"/>
                <w:b/>
                <w:bCs/>
                <w:color w:val="9900CC"/>
                <w:szCs w:val="21"/>
              </w:rPr>
              <w:t>(INTERWENCYJNYCH)</w:t>
            </w:r>
            <w:r w:rsidR="00EC747B">
              <w:rPr>
                <w:rFonts w:ascii="Arial Narrow" w:hAnsi="Arial Narrow" w:cs="Arial"/>
                <w:b/>
                <w:bCs/>
                <w:color w:val="9900CC"/>
                <w:szCs w:val="21"/>
              </w:rPr>
              <w:t xml:space="preserve"> </w:t>
            </w:r>
            <w:r w:rsidR="00EC747B" w:rsidRPr="00BA5BE2">
              <w:rPr>
                <w:rFonts w:ascii="Arial Narrow" w:hAnsi="Arial Narrow" w:cs="Arial"/>
                <w:b/>
                <w:bCs/>
                <w:color w:val="9900CC"/>
                <w:szCs w:val="21"/>
              </w:rPr>
              <w:t>DLA ŻW</w:t>
            </w:r>
          </w:p>
        </w:tc>
      </w:tr>
      <w:tr w:rsidR="007C32D2" w:rsidRPr="007F76A5" w14:paraId="2B63004F" w14:textId="77777777" w:rsidTr="00467AF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18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73CCBDFF" w14:textId="375B54E4" w:rsidR="007C32D2" w:rsidRPr="00BA5BE2" w:rsidRDefault="00323E7A" w:rsidP="007C32D2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bookmarkStart w:id="0" w:name="_Hlk216443552"/>
            <w:r>
              <w:rPr>
                <w:rFonts w:ascii="Arial Narrow" w:hAnsi="Arial Narrow" w:cs="Arial"/>
                <w:sz w:val="17"/>
                <w:szCs w:val="17"/>
              </w:rPr>
              <w:t>Zadanie 1</w:t>
            </w:r>
          </w:p>
        </w:tc>
        <w:tc>
          <w:tcPr>
            <w:tcW w:w="818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1D487" w14:textId="590D4170" w:rsidR="007C32D2" w:rsidRPr="00BA5BE2" w:rsidRDefault="007C32D2" w:rsidP="00F67324">
            <w:pPr>
              <w:spacing w:line="260" w:lineRule="exact"/>
              <w:rPr>
                <w:rFonts w:ascii="Arial Narrow" w:hAnsi="Arial Narrow" w:cs="Arial"/>
                <w:b/>
                <w:bCs/>
              </w:rPr>
            </w:pPr>
            <w:r w:rsidRPr="00BA5BE2">
              <w:rPr>
                <w:rFonts w:ascii="Arial Narrow" w:hAnsi="Arial Narrow" w:cs="Arial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BE2">
              <w:rPr>
                <w:rFonts w:ascii="Arial Narrow" w:hAnsi="Arial Narrow" w:cs="Arial"/>
                <w:bCs/>
              </w:rPr>
              <w:instrText xml:space="preserve"> FORMCHECKBOX </w:instrText>
            </w:r>
            <w:r w:rsidR="00EC747B">
              <w:rPr>
                <w:rFonts w:ascii="Arial Narrow" w:hAnsi="Arial Narrow" w:cs="Arial"/>
                <w:bCs/>
              </w:rPr>
            </w:r>
            <w:r w:rsidR="00EC747B">
              <w:rPr>
                <w:rFonts w:ascii="Arial Narrow" w:hAnsi="Arial Narrow" w:cs="Arial"/>
                <w:bCs/>
              </w:rPr>
              <w:fldChar w:fldCharType="separate"/>
            </w:r>
            <w:r w:rsidRPr="00BA5BE2">
              <w:rPr>
                <w:rFonts w:ascii="Arial Narrow" w:hAnsi="Arial Narrow" w:cs="Arial"/>
                <w:bCs/>
              </w:rPr>
              <w:fldChar w:fldCharType="end"/>
            </w:r>
            <w:r w:rsidRPr="00BA5BE2">
              <w:rPr>
                <w:rFonts w:ascii="Arial Narrow" w:hAnsi="Arial Narrow" w:cs="Arial"/>
                <w:bCs/>
              </w:rPr>
              <w:t xml:space="preserve"> </w:t>
            </w:r>
            <w:r w:rsidR="00323E7A" w:rsidRPr="00323E7A">
              <w:rPr>
                <w:rFonts w:ascii="Arial Narrow" w:hAnsi="Arial Narrow" w:cs="Arial"/>
              </w:rPr>
              <w:t>Samochód interwencyjny ruchu drogowego</w:t>
            </w:r>
          </w:p>
        </w:tc>
      </w:tr>
      <w:tr w:rsidR="00323E7A" w:rsidRPr="007F76A5" w14:paraId="7FD98E1B" w14:textId="77777777" w:rsidTr="0095532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18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1E7CB069" w14:textId="0F39787F" w:rsidR="00323E7A" w:rsidRPr="00BA5BE2" w:rsidRDefault="00323E7A" w:rsidP="00323E7A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1F14B4">
              <w:rPr>
                <w:rFonts w:ascii="Arial Narrow" w:hAnsi="Arial Narrow" w:cs="Arial"/>
                <w:sz w:val="17"/>
                <w:szCs w:val="17"/>
              </w:rPr>
              <w:t xml:space="preserve">Zadanie </w:t>
            </w:r>
            <w:r>
              <w:rPr>
                <w:rFonts w:ascii="Arial Narrow" w:hAnsi="Arial Narrow" w:cs="Arial"/>
                <w:sz w:val="17"/>
                <w:szCs w:val="17"/>
              </w:rPr>
              <w:t>2</w:t>
            </w:r>
          </w:p>
        </w:tc>
        <w:tc>
          <w:tcPr>
            <w:tcW w:w="818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8816A" w14:textId="36A6F7D4" w:rsidR="00323E7A" w:rsidRPr="00BA5BE2" w:rsidRDefault="00323E7A" w:rsidP="00323E7A">
            <w:pPr>
              <w:spacing w:line="260" w:lineRule="exact"/>
              <w:rPr>
                <w:rFonts w:ascii="Arial Narrow" w:hAnsi="Arial Narrow" w:cs="Arial"/>
                <w:b/>
                <w:bCs/>
              </w:rPr>
            </w:pPr>
            <w:r w:rsidRPr="00BA5BE2">
              <w:rPr>
                <w:rFonts w:ascii="Arial Narrow" w:hAnsi="Arial Narrow" w:cs="Arial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BE2">
              <w:rPr>
                <w:rFonts w:ascii="Arial Narrow" w:hAnsi="Arial Narrow" w:cs="Arial"/>
                <w:bCs/>
              </w:rPr>
              <w:instrText xml:space="preserve"> FORMCHECKBOX </w:instrText>
            </w:r>
            <w:r w:rsidR="00EC747B">
              <w:rPr>
                <w:rFonts w:ascii="Arial Narrow" w:hAnsi="Arial Narrow" w:cs="Arial"/>
                <w:bCs/>
              </w:rPr>
            </w:r>
            <w:r w:rsidR="00EC747B">
              <w:rPr>
                <w:rFonts w:ascii="Arial Narrow" w:hAnsi="Arial Narrow" w:cs="Arial"/>
                <w:bCs/>
              </w:rPr>
              <w:fldChar w:fldCharType="separate"/>
            </w:r>
            <w:r w:rsidRPr="00BA5BE2">
              <w:rPr>
                <w:rFonts w:ascii="Arial Narrow" w:hAnsi="Arial Narrow" w:cs="Arial"/>
                <w:bCs/>
              </w:rPr>
              <w:fldChar w:fldCharType="end"/>
            </w:r>
            <w:r w:rsidRPr="00BA5BE2">
              <w:rPr>
                <w:rFonts w:ascii="Arial Narrow" w:hAnsi="Arial Narrow" w:cs="Arial"/>
                <w:bCs/>
              </w:rPr>
              <w:t xml:space="preserve"> </w:t>
            </w:r>
            <w:r w:rsidRPr="00323E7A">
              <w:rPr>
                <w:rFonts w:ascii="Arial Narrow" w:hAnsi="Arial Narrow" w:cs="Arial"/>
              </w:rPr>
              <w:t>Samochód patrolowo-interwencyjny osobowo – terenowy</w:t>
            </w:r>
          </w:p>
        </w:tc>
      </w:tr>
      <w:tr w:rsidR="00323E7A" w:rsidRPr="007F76A5" w14:paraId="76DEC3EC" w14:textId="77777777" w:rsidTr="0095532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18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582D9067" w14:textId="14330A93" w:rsidR="00323E7A" w:rsidRPr="00BA5BE2" w:rsidRDefault="00323E7A" w:rsidP="00323E7A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1F14B4">
              <w:rPr>
                <w:rFonts w:ascii="Arial Narrow" w:hAnsi="Arial Narrow" w:cs="Arial"/>
                <w:sz w:val="17"/>
                <w:szCs w:val="17"/>
              </w:rPr>
              <w:t xml:space="preserve">Zadanie </w:t>
            </w:r>
            <w:r>
              <w:rPr>
                <w:rFonts w:ascii="Arial Narrow" w:hAnsi="Arial Narrow" w:cs="Arial"/>
                <w:sz w:val="17"/>
                <w:szCs w:val="17"/>
              </w:rPr>
              <w:t>3</w:t>
            </w:r>
          </w:p>
        </w:tc>
        <w:tc>
          <w:tcPr>
            <w:tcW w:w="818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99D27" w14:textId="7C477B77" w:rsidR="00323E7A" w:rsidRPr="00BA5BE2" w:rsidRDefault="00323E7A" w:rsidP="00323E7A">
            <w:pPr>
              <w:spacing w:line="260" w:lineRule="exact"/>
              <w:rPr>
                <w:rFonts w:ascii="Arial Narrow" w:hAnsi="Arial Narrow" w:cs="Arial"/>
                <w:b/>
                <w:bCs/>
              </w:rPr>
            </w:pPr>
            <w:r w:rsidRPr="00BA5BE2">
              <w:rPr>
                <w:rFonts w:ascii="Arial Narrow" w:hAnsi="Arial Narrow" w:cs="Arial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BE2">
              <w:rPr>
                <w:rFonts w:ascii="Arial Narrow" w:hAnsi="Arial Narrow" w:cs="Arial"/>
                <w:bCs/>
              </w:rPr>
              <w:instrText xml:space="preserve"> FORMCHECKBOX </w:instrText>
            </w:r>
            <w:r w:rsidR="00EC747B">
              <w:rPr>
                <w:rFonts w:ascii="Arial Narrow" w:hAnsi="Arial Narrow" w:cs="Arial"/>
                <w:bCs/>
              </w:rPr>
            </w:r>
            <w:r w:rsidR="00EC747B">
              <w:rPr>
                <w:rFonts w:ascii="Arial Narrow" w:hAnsi="Arial Narrow" w:cs="Arial"/>
                <w:bCs/>
              </w:rPr>
              <w:fldChar w:fldCharType="separate"/>
            </w:r>
            <w:r w:rsidRPr="00BA5BE2">
              <w:rPr>
                <w:rFonts w:ascii="Arial Narrow" w:hAnsi="Arial Narrow" w:cs="Arial"/>
                <w:bCs/>
              </w:rPr>
              <w:fldChar w:fldCharType="end"/>
            </w:r>
            <w:r w:rsidRPr="00BA5BE2">
              <w:rPr>
                <w:rFonts w:ascii="Arial Narrow" w:hAnsi="Arial Narrow" w:cs="Arial"/>
                <w:bCs/>
              </w:rPr>
              <w:t xml:space="preserve"> </w:t>
            </w:r>
            <w:r w:rsidRPr="00323E7A">
              <w:rPr>
                <w:rFonts w:ascii="Arial Narrow" w:hAnsi="Arial Narrow" w:cs="Arial"/>
              </w:rPr>
              <w:t>Samochód interwencyjny mikrobus</w:t>
            </w:r>
          </w:p>
        </w:tc>
      </w:tr>
      <w:bookmarkEnd w:id="0"/>
      <w:tr w:rsidR="000900A8" w:rsidRPr="007F76A5" w14:paraId="7B0C8581" w14:textId="77777777" w:rsidTr="002928D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18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14:paraId="100F9232" w14:textId="77777777" w:rsidR="000900A8" w:rsidRPr="007F76A5" w:rsidRDefault="000900A8" w:rsidP="000900A8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7F76A5">
              <w:rPr>
                <w:rFonts w:ascii="Arial Narrow" w:hAnsi="Arial Narrow" w:cs="Arial"/>
                <w:sz w:val="17"/>
                <w:szCs w:val="17"/>
              </w:rPr>
              <w:t>oznaczenie sprawy</w:t>
            </w:r>
          </w:p>
        </w:tc>
        <w:tc>
          <w:tcPr>
            <w:tcW w:w="818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8442F" w14:textId="67BE7C46" w:rsidR="000900A8" w:rsidRPr="003632DB" w:rsidRDefault="000900A8" w:rsidP="00F67324">
            <w:pPr>
              <w:spacing w:line="260" w:lineRule="exact"/>
              <w:rPr>
                <w:rFonts w:ascii="Arial Narrow" w:hAnsi="Arial Narrow" w:cs="Arial"/>
                <w:b/>
                <w:color w:val="9900CC"/>
                <w:szCs w:val="19"/>
              </w:rPr>
            </w:pPr>
            <w:r w:rsidRPr="002928D7">
              <w:rPr>
                <w:rFonts w:ascii="Arial Narrow" w:hAnsi="Arial Narrow" w:cs="Arial"/>
                <w:b/>
                <w:color w:val="9900CC"/>
                <w:szCs w:val="19"/>
              </w:rPr>
              <w:t>RZP</w:t>
            </w:r>
            <w:r w:rsidRPr="003632DB">
              <w:rPr>
                <w:rFonts w:ascii="Arial Narrow" w:hAnsi="Arial Narrow" w:cs="Arial"/>
                <w:b/>
                <w:color w:val="9900CC"/>
                <w:szCs w:val="19"/>
              </w:rPr>
              <w:t>/</w:t>
            </w:r>
            <w:r w:rsidR="00DE4E96">
              <w:rPr>
                <w:rFonts w:ascii="Arial Narrow" w:hAnsi="Arial Narrow" w:cs="Arial"/>
                <w:b/>
                <w:color w:val="9900CC"/>
                <w:szCs w:val="19"/>
              </w:rPr>
              <w:t>47</w:t>
            </w:r>
            <w:r w:rsidRPr="003632DB">
              <w:rPr>
                <w:rFonts w:ascii="Arial Narrow" w:hAnsi="Arial Narrow" w:cs="Arial"/>
                <w:b/>
                <w:color w:val="9900CC"/>
                <w:szCs w:val="19"/>
              </w:rPr>
              <w:t>/</w:t>
            </w:r>
            <w:r w:rsidRPr="002928D7">
              <w:rPr>
                <w:rFonts w:ascii="Arial Narrow" w:hAnsi="Arial Narrow" w:cs="Arial"/>
                <w:b/>
                <w:color w:val="9900CC"/>
                <w:szCs w:val="19"/>
              </w:rPr>
              <w:t>OZŻW/202</w:t>
            </w:r>
            <w:r>
              <w:rPr>
                <w:rFonts w:ascii="Arial Narrow" w:hAnsi="Arial Narrow" w:cs="Arial"/>
                <w:b/>
                <w:color w:val="9900CC"/>
                <w:szCs w:val="19"/>
              </w:rPr>
              <w:t>5</w:t>
            </w:r>
          </w:p>
        </w:tc>
      </w:tr>
      <w:tr w:rsidR="000900A8" w:rsidRPr="007F76A5" w14:paraId="56F63CFE" w14:textId="77777777" w:rsidTr="002A6EC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10065" w:type="dxa"/>
            <w:gridSpan w:val="11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A9C2D" w14:textId="77777777" w:rsidR="000900A8" w:rsidRPr="007F76A5" w:rsidRDefault="000900A8" w:rsidP="000900A8">
            <w:pPr>
              <w:spacing w:line="260" w:lineRule="exact"/>
              <w:rPr>
                <w:rFonts w:ascii="Arial Narrow" w:hAnsi="Arial Narrow" w:cs="Arial"/>
                <w:szCs w:val="19"/>
              </w:rPr>
            </w:pPr>
            <w:r w:rsidRPr="008D369E">
              <w:rPr>
                <w:rFonts w:ascii="Arial Narrow" w:hAnsi="Arial Narrow" w:cs="Arial"/>
                <w:sz w:val="22"/>
                <w:szCs w:val="21"/>
              </w:rPr>
              <w:t>po zapoznaniu się z ogłoszeniem o zamówieniu, jako Wykonawca zgłaszam chęć udziału w niniejszym postępowaniu.</w:t>
            </w:r>
          </w:p>
        </w:tc>
      </w:tr>
    </w:tbl>
    <w:p w14:paraId="3F8EC386" w14:textId="77777777" w:rsidR="004528F5" w:rsidRPr="004528F5" w:rsidRDefault="004528F5" w:rsidP="004528F5">
      <w:pPr>
        <w:rPr>
          <w:rFonts w:ascii="Arial" w:hAnsi="Arial" w:cs="Arial"/>
          <w:vanish/>
          <w:sz w:val="2"/>
        </w:rPr>
      </w:pPr>
    </w:p>
    <w:p w14:paraId="62EFD10E" w14:textId="77777777" w:rsidR="00FE65D1" w:rsidRDefault="00FE65D1">
      <w:pPr>
        <w:rPr>
          <w:sz w:val="6"/>
          <w:szCs w:val="6"/>
        </w:rPr>
      </w:pPr>
    </w:p>
    <w:p w14:paraId="2533FD13" w14:textId="77777777" w:rsidR="004619A3" w:rsidRDefault="004619A3">
      <w:pPr>
        <w:rPr>
          <w:sz w:val="6"/>
          <w:szCs w:val="6"/>
        </w:rPr>
      </w:pPr>
    </w:p>
    <w:tbl>
      <w:tblPr>
        <w:tblW w:w="10065" w:type="dxa"/>
        <w:tblInd w:w="-72" w:type="dxa"/>
        <w:tblBorders>
          <w:top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"/>
        <w:gridCol w:w="9777"/>
      </w:tblGrid>
      <w:tr w:rsidR="00037BCA" w:rsidRPr="007F76A5" w14:paraId="466EA21B" w14:textId="77777777" w:rsidTr="00FB752A">
        <w:trPr>
          <w:cantSplit/>
          <w:trHeight w:val="90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808676" w14:textId="77777777" w:rsidR="00DA274F" w:rsidRPr="007F76A5" w:rsidRDefault="00DA274F" w:rsidP="00DA274F">
            <w:pPr>
              <w:rPr>
                <w:rFonts w:ascii="Arial Narrow" w:hAnsi="Arial Narrow" w:cs="Arial"/>
                <w:sz w:val="4"/>
                <w:szCs w:val="23"/>
              </w:rPr>
            </w:pPr>
          </w:p>
          <w:p w14:paraId="1BB33E6D" w14:textId="77777777" w:rsidR="00037BCA" w:rsidRPr="007F76A5" w:rsidRDefault="00037BCA" w:rsidP="00DA274F">
            <w:pPr>
              <w:rPr>
                <w:rFonts w:ascii="Arial Narrow" w:hAnsi="Arial Narrow" w:cs="Arial"/>
                <w:sz w:val="4"/>
                <w:szCs w:val="23"/>
              </w:rPr>
            </w:pPr>
          </w:p>
        </w:tc>
      </w:tr>
      <w:tr w:rsidR="00037BCA" w:rsidRPr="007F76A5" w14:paraId="2C7D727A" w14:textId="77777777" w:rsidTr="002928D7">
        <w:trPr>
          <w:cantSplit/>
          <w:trHeight w:val="567"/>
        </w:trPr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4DBCBA" w14:textId="77777777" w:rsidR="00037BCA" w:rsidRPr="007F76A5" w:rsidRDefault="00037BCA" w:rsidP="00E5528A">
            <w:pPr>
              <w:numPr>
                <w:ilvl w:val="0"/>
                <w:numId w:val="93"/>
              </w:numPr>
              <w:tabs>
                <w:tab w:val="left" w:pos="0"/>
              </w:tabs>
              <w:spacing w:line="260" w:lineRule="exact"/>
              <w:rPr>
                <w:rFonts w:ascii="Arial Narrow" w:hAnsi="Arial Narrow" w:cs="Arial"/>
                <w:sz w:val="18"/>
                <w:szCs w:val="23"/>
              </w:rPr>
            </w:pPr>
          </w:p>
        </w:tc>
        <w:tc>
          <w:tcPr>
            <w:tcW w:w="97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4DFA05" w14:textId="77777777" w:rsidR="00037BCA" w:rsidRPr="007F76A5" w:rsidRDefault="00487D56" w:rsidP="00487D56">
            <w:pPr>
              <w:tabs>
                <w:tab w:val="left" w:pos="426"/>
              </w:tabs>
              <w:spacing w:line="260" w:lineRule="exact"/>
              <w:jc w:val="both"/>
              <w:rPr>
                <w:rFonts w:ascii="Arial Narrow" w:hAnsi="Arial Narrow" w:cs="Arial"/>
                <w:szCs w:val="21"/>
                <w:lang w:eastAsia="ar-SA"/>
              </w:rPr>
            </w:pPr>
            <w:r w:rsidRPr="008D369E">
              <w:rPr>
                <w:rFonts w:ascii="Arial Narrow" w:hAnsi="Arial Narrow" w:cs="Arial"/>
                <w:szCs w:val="18"/>
              </w:rPr>
              <w:t>Zastrzegam, że informacje</w:t>
            </w:r>
            <w:r w:rsidR="00FB752A" w:rsidRPr="008D369E">
              <w:rPr>
                <w:rFonts w:ascii="Arial Narrow" w:hAnsi="Arial Narrow" w:cs="Arial"/>
                <w:szCs w:val="18"/>
              </w:rPr>
              <w:t xml:space="preserve"> zawarte w załączniku nr </w:t>
            </w:r>
            <w:r w:rsidRPr="008D369E">
              <w:rPr>
                <w:rFonts w:ascii="Arial Narrow" w:hAnsi="Arial Narrow" w:cs="Arial"/>
                <w:szCs w:val="18"/>
              </w:rPr>
              <w:t xml:space="preserve"> ..........</w:t>
            </w:r>
            <w:r w:rsidR="00FB752A" w:rsidRPr="008D369E">
              <w:rPr>
                <w:rFonts w:ascii="Arial Narrow" w:hAnsi="Arial Narrow" w:cs="Arial"/>
                <w:szCs w:val="18"/>
              </w:rPr>
              <w:t xml:space="preserve"> do wniosku, stanowią tajemnicę przedsiębiorstwa i nie powinny być udostępnione innym Wykonawcom biorącym udział w postępowaniu.</w:t>
            </w:r>
            <w:r w:rsidR="00FB752A" w:rsidRPr="008D369E">
              <w:rPr>
                <w:rFonts w:ascii="Arial Narrow" w:hAnsi="Arial Narrow" w:cs="Arial"/>
                <w:color w:val="000000"/>
                <w:sz w:val="22"/>
              </w:rPr>
              <w:t xml:space="preserve"> </w:t>
            </w:r>
            <w:r w:rsidR="00FB752A" w:rsidRPr="008D369E">
              <w:rPr>
                <w:rFonts w:ascii="Arial Narrow" w:hAnsi="Arial Narrow" w:cs="Arial"/>
                <w:i/>
                <w:sz w:val="16"/>
                <w:szCs w:val="18"/>
              </w:rPr>
              <w:t>(jeśli dotyczy)</w:t>
            </w:r>
            <w:r w:rsidR="00037BCA" w:rsidRPr="008D369E">
              <w:rPr>
                <w:rFonts w:ascii="Arial Narrow" w:hAnsi="Arial Narrow" w:cs="Arial"/>
                <w:i/>
                <w:sz w:val="16"/>
                <w:szCs w:val="18"/>
              </w:rPr>
              <w:t>.</w:t>
            </w:r>
          </w:p>
        </w:tc>
      </w:tr>
      <w:tr w:rsidR="00B31567" w:rsidRPr="007F76A5" w14:paraId="78541854" w14:textId="77777777" w:rsidTr="002928D7">
        <w:trPr>
          <w:cantSplit/>
          <w:trHeight w:val="794"/>
        </w:trPr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39D71EF" w14:textId="77777777" w:rsidR="00B31567" w:rsidRPr="007F76A5" w:rsidRDefault="00B31567" w:rsidP="00E5528A">
            <w:pPr>
              <w:numPr>
                <w:ilvl w:val="0"/>
                <w:numId w:val="93"/>
              </w:numPr>
              <w:tabs>
                <w:tab w:val="left" w:pos="0"/>
              </w:tabs>
              <w:spacing w:line="260" w:lineRule="exact"/>
              <w:rPr>
                <w:rFonts w:ascii="Arial Narrow" w:hAnsi="Arial Narrow" w:cs="Arial"/>
                <w:sz w:val="18"/>
                <w:szCs w:val="23"/>
              </w:rPr>
            </w:pPr>
          </w:p>
        </w:tc>
        <w:tc>
          <w:tcPr>
            <w:tcW w:w="9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28BFD5" w14:textId="77777777" w:rsidR="00B31567" w:rsidRPr="007F76A5" w:rsidRDefault="00050E3D" w:rsidP="00F14CBB">
            <w:pPr>
              <w:tabs>
                <w:tab w:val="left" w:pos="426"/>
              </w:tabs>
              <w:spacing w:line="260" w:lineRule="exact"/>
              <w:jc w:val="both"/>
              <w:rPr>
                <w:rFonts w:ascii="Arial Narrow" w:hAnsi="Arial Narrow" w:cs="Arial"/>
                <w:szCs w:val="21"/>
                <w:lang w:eastAsia="ar-SA"/>
              </w:rPr>
            </w:pPr>
            <w:r w:rsidRPr="008D369E">
              <w:rPr>
                <w:rFonts w:ascii="Arial Narrow" w:hAnsi="Arial Narrow" w:cs="Arial"/>
                <w:szCs w:val="18"/>
              </w:rPr>
              <w:t>O</w:t>
            </w:r>
            <w:r w:rsidR="00B31567" w:rsidRPr="008D369E">
              <w:rPr>
                <w:rFonts w:ascii="Arial Narrow" w:hAnsi="Arial Narrow" w:cs="Arial"/>
                <w:szCs w:val="18"/>
              </w:rPr>
              <w:t>bowiązki informacyjne</w:t>
            </w:r>
            <w:r w:rsidRPr="008D369E">
              <w:rPr>
                <w:rFonts w:ascii="Arial Narrow" w:hAnsi="Arial Narrow" w:cs="Arial"/>
                <w:szCs w:val="18"/>
              </w:rPr>
              <w:t>,</w:t>
            </w:r>
            <w:r w:rsidR="00B31567" w:rsidRPr="008D369E">
              <w:rPr>
                <w:rFonts w:ascii="Arial Narrow" w:hAnsi="Arial Narrow" w:cs="Arial"/>
                <w:szCs w:val="18"/>
              </w:rPr>
              <w:t xml:space="preserve"> przewidziane w art. 13 lub art. 14 RO</w:t>
            </w:r>
            <w:r w:rsidR="000E3499" w:rsidRPr="008D369E">
              <w:rPr>
                <w:rFonts w:ascii="Arial Narrow" w:hAnsi="Arial Narrow" w:cs="Arial"/>
                <w:szCs w:val="18"/>
              </w:rPr>
              <w:t>DO</w:t>
            </w:r>
            <w:r w:rsidR="000E3499" w:rsidRPr="005A6354">
              <w:rPr>
                <w:rFonts w:ascii="Arial Narrow" w:hAnsi="Arial Narrow"/>
                <w:szCs w:val="18"/>
                <w:vertAlign w:val="superscript"/>
              </w:rPr>
              <w:footnoteReference w:id="1"/>
            </w:r>
            <w:r w:rsidR="00B31567" w:rsidRPr="005A6354">
              <w:rPr>
                <w:rFonts w:ascii="Arial Narrow" w:hAnsi="Arial Narrow" w:cs="Arial"/>
                <w:szCs w:val="18"/>
                <w:vertAlign w:val="superscript"/>
              </w:rPr>
              <w:t xml:space="preserve"> </w:t>
            </w:r>
            <w:r w:rsidR="00B31567" w:rsidRPr="008D369E">
              <w:rPr>
                <w:rFonts w:ascii="Arial Narrow" w:hAnsi="Arial Narrow" w:cs="Arial"/>
                <w:szCs w:val="18"/>
              </w:rPr>
              <w:t xml:space="preserve">wobec osób fizycznych, od których dane osobowe bezpośrednio lub pośrednio </w:t>
            </w:r>
            <w:r w:rsidR="002F5DB6" w:rsidRPr="008D369E">
              <w:rPr>
                <w:rFonts w:ascii="Arial Narrow" w:hAnsi="Arial Narrow" w:cs="Arial"/>
                <w:szCs w:val="18"/>
              </w:rPr>
              <w:t>zostały pozyskane</w:t>
            </w:r>
            <w:r w:rsidRPr="005A6354">
              <w:rPr>
                <w:rFonts w:ascii="Arial Narrow" w:hAnsi="Arial Narrow"/>
                <w:szCs w:val="18"/>
                <w:vertAlign w:val="superscript"/>
              </w:rPr>
              <w:footnoteReference w:id="2"/>
            </w:r>
            <w:r w:rsidR="002F5DB6" w:rsidRPr="005A6354">
              <w:rPr>
                <w:rFonts w:ascii="Arial Narrow" w:hAnsi="Arial Narrow"/>
                <w:szCs w:val="18"/>
                <w:vertAlign w:val="superscript"/>
              </w:rPr>
              <w:t xml:space="preserve"> </w:t>
            </w:r>
            <w:r w:rsidR="00B31567" w:rsidRPr="008D369E">
              <w:rPr>
                <w:rFonts w:ascii="Arial Narrow" w:hAnsi="Arial Narrow" w:cs="Arial"/>
                <w:szCs w:val="18"/>
              </w:rPr>
              <w:t>w celu ubiegania się o udzielenie zamówienia publicznego w niniejszym postępowaniu</w:t>
            </w:r>
            <w:r w:rsidRPr="008D369E">
              <w:rPr>
                <w:rFonts w:ascii="Arial Narrow" w:hAnsi="Arial Narrow" w:cs="Arial"/>
                <w:szCs w:val="18"/>
              </w:rPr>
              <w:t>, zostały wypełnione.</w:t>
            </w:r>
          </w:p>
        </w:tc>
      </w:tr>
    </w:tbl>
    <w:p w14:paraId="4D36596F" w14:textId="77777777" w:rsidR="00C807BF" w:rsidRPr="002928D7" w:rsidRDefault="00C807BF" w:rsidP="002928D7">
      <w:pPr>
        <w:rPr>
          <w:vanish/>
          <w:sz w:val="6"/>
        </w:rPr>
      </w:pPr>
    </w:p>
    <w:p w14:paraId="3911C82C" w14:textId="77777777" w:rsidR="00FB752A" w:rsidRDefault="00FB752A"/>
    <w:tbl>
      <w:tblPr>
        <w:tblW w:w="10065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3830"/>
        <w:gridCol w:w="851"/>
        <w:gridCol w:w="4961"/>
      </w:tblGrid>
      <w:tr w:rsidR="005D053B" w:rsidRPr="007F76A5" w14:paraId="7B9225F8" w14:textId="77777777" w:rsidTr="002928D7">
        <w:trPr>
          <w:trHeight w:val="17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bottom"/>
          </w:tcPr>
          <w:p w14:paraId="7A391972" w14:textId="77777777" w:rsidR="005D053B" w:rsidRPr="007F76A5" w:rsidRDefault="005055FA" w:rsidP="002928D7">
            <w:pPr>
              <w:rPr>
                <w:rFonts w:ascii="Arial Narrow" w:hAnsi="Arial Narrow" w:cs="Arial"/>
                <w:b/>
                <w:sz w:val="14"/>
                <w:szCs w:val="24"/>
              </w:rPr>
            </w:pPr>
            <w:r w:rsidRPr="007F76A5">
              <w:rPr>
                <w:rFonts w:ascii="Arial Narrow" w:hAnsi="Arial Narrow" w:cs="Arial"/>
                <w:b/>
                <w:sz w:val="14"/>
                <w:szCs w:val="24"/>
              </w:rPr>
              <w:t>Dane</w:t>
            </w:r>
            <w:r w:rsidR="005D053B" w:rsidRPr="007F76A5">
              <w:rPr>
                <w:rFonts w:ascii="Arial Narrow" w:hAnsi="Arial Narrow" w:cs="Arial"/>
                <w:b/>
                <w:sz w:val="14"/>
                <w:szCs w:val="24"/>
              </w:rPr>
              <w:t xml:space="preserve"> osoby do kontaktów: </w:t>
            </w:r>
            <w:r w:rsidR="005D053B" w:rsidRPr="007F76A5">
              <w:rPr>
                <w:rFonts w:ascii="Arial Narrow" w:hAnsi="Arial Narrow" w:cs="Arial"/>
                <w:b/>
                <w:sz w:val="14"/>
                <w:szCs w:val="24"/>
              </w:rPr>
              <w:tab/>
            </w:r>
          </w:p>
        </w:tc>
      </w:tr>
      <w:tr w:rsidR="001F7DC4" w:rsidRPr="007F76A5" w14:paraId="1B2D3CE9" w14:textId="77777777" w:rsidTr="00593962">
        <w:trPr>
          <w:trHeight w:val="283"/>
        </w:trPr>
        <w:tc>
          <w:tcPr>
            <w:tcW w:w="4253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0C7892A" w14:textId="77777777" w:rsidR="001F7DC4" w:rsidRPr="007F76A5" w:rsidRDefault="001F7DC4" w:rsidP="00C807BF">
            <w:pPr>
              <w:spacing w:line="288" w:lineRule="auto"/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851" w:type="dxa"/>
            <w:shd w:val="clear" w:color="auto" w:fill="E7E6E6"/>
          </w:tcPr>
          <w:p w14:paraId="71E5E3A6" w14:textId="77777777" w:rsidR="001F7DC4" w:rsidRPr="007F76A5" w:rsidRDefault="0087142F" w:rsidP="00C807BF">
            <w:pPr>
              <w:spacing w:line="288" w:lineRule="auto"/>
              <w:jc w:val="both"/>
              <w:rPr>
                <w:rFonts w:ascii="Arial Narrow" w:hAnsi="Arial Narrow" w:cs="Arial"/>
                <w:sz w:val="16"/>
                <w:szCs w:val="24"/>
              </w:rPr>
            </w:pPr>
            <w:r w:rsidRPr="007F76A5">
              <w:rPr>
                <w:rFonts w:ascii="Arial Narrow" w:hAnsi="Arial Narrow" w:cs="Arial"/>
                <w:sz w:val="16"/>
                <w:szCs w:val="24"/>
              </w:rPr>
              <w:t>T</w:t>
            </w:r>
            <w:r w:rsidR="001F7DC4" w:rsidRPr="007F76A5">
              <w:rPr>
                <w:rFonts w:ascii="Arial Narrow" w:hAnsi="Arial Narrow" w:cs="Arial"/>
                <w:sz w:val="16"/>
                <w:szCs w:val="24"/>
              </w:rPr>
              <w:t>el</w:t>
            </w:r>
            <w:r w:rsidRPr="007F76A5">
              <w:rPr>
                <w:rFonts w:ascii="Arial Narrow" w:hAnsi="Arial Narrow" w:cs="Arial"/>
                <w:sz w:val="16"/>
                <w:szCs w:val="24"/>
              </w:rPr>
              <w:t>.</w:t>
            </w:r>
            <w:r w:rsidR="001F7DC4" w:rsidRPr="007F76A5">
              <w:rPr>
                <w:rFonts w:ascii="Arial Narrow" w:hAnsi="Arial Narrow" w:cs="Arial"/>
                <w:sz w:val="16"/>
                <w:szCs w:val="24"/>
              </w:rPr>
              <w:t>:</w:t>
            </w:r>
          </w:p>
        </w:tc>
        <w:tc>
          <w:tcPr>
            <w:tcW w:w="4961" w:type="dxa"/>
            <w:tcBorders>
              <w:right w:val="single" w:sz="4" w:space="0" w:color="auto"/>
            </w:tcBorders>
            <w:shd w:val="clear" w:color="auto" w:fill="auto"/>
          </w:tcPr>
          <w:p w14:paraId="1B5B5DE1" w14:textId="77777777" w:rsidR="001F7DC4" w:rsidRPr="007F76A5" w:rsidRDefault="001F7DC4" w:rsidP="00C807BF">
            <w:pPr>
              <w:spacing w:line="288" w:lineRule="auto"/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1F7DC4" w:rsidRPr="007F76A5" w14:paraId="4B7FA767" w14:textId="77777777" w:rsidTr="00593962">
        <w:trPr>
          <w:trHeight w:val="283"/>
        </w:trPr>
        <w:tc>
          <w:tcPr>
            <w:tcW w:w="4253" w:type="dxa"/>
            <w:gridSpan w:val="2"/>
            <w:vMerge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318664A7" w14:textId="77777777" w:rsidR="001F7DC4" w:rsidRPr="007F76A5" w:rsidRDefault="001F7DC4" w:rsidP="00C807BF">
            <w:pPr>
              <w:spacing w:line="288" w:lineRule="auto"/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E7E6E6"/>
          </w:tcPr>
          <w:p w14:paraId="0BD02261" w14:textId="77777777" w:rsidR="001F7DC4" w:rsidRPr="007F76A5" w:rsidRDefault="001F7DC4" w:rsidP="00C807BF">
            <w:pPr>
              <w:spacing w:line="288" w:lineRule="auto"/>
              <w:jc w:val="both"/>
              <w:rPr>
                <w:rFonts w:ascii="Arial Narrow" w:hAnsi="Arial Narrow" w:cs="Arial"/>
                <w:b/>
                <w:color w:val="0000CC"/>
                <w:sz w:val="16"/>
                <w:szCs w:val="24"/>
              </w:rPr>
            </w:pPr>
            <w:r w:rsidRPr="007F76A5">
              <w:rPr>
                <w:rFonts w:ascii="Arial Narrow" w:hAnsi="Arial Narrow" w:cs="Arial"/>
                <w:b/>
                <w:color w:val="0000CC"/>
                <w:sz w:val="16"/>
                <w:szCs w:val="24"/>
              </w:rPr>
              <w:t>e-mail:</w:t>
            </w:r>
          </w:p>
        </w:tc>
        <w:tc>
          <w:tcPr>
            <w:tcW w:w="4961" w:type="dxa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4AC39032" w14:textId="77777777" w:rsidR="001F7DC4" w:rsidRPr="007F76A5" w:rsidRDefault="001F7DC4" w:rsidP="00C807BF">
            <w:pPr>
              <w:spacing w:line="288" w:lineRule="auto"/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770F76" w:rsidRPr="007F76A5" w14:paraId="03C10370" w14:textId="77777777" w:rsidTr="002928D7">
        <w:trPr>
          <w:trHeight w:val="113"/>
        </w:trPr>
        <w:tc>
          <w:tcPr>
            <w:tcW w:w="425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E7E6E6"/>
          </w:tcPr>
          <w:p w14:paraId="7B460111" w14:textId="77777777" w:rsidR="00770F76" w:rsidRPr="007F76A5" w:rsidRDefault="005055FA" w:rsidP="00912A74">
            <w:pPr>
              <w:spacing w:line="288" w:lineRule="auto"/>
              <w:jc w:val="center"/>
              <w:rPr>
                <w:rFonts w:ascii="Arial Narrow" w:hAnsi="Arial Narrow" w:cs="Arial"/>
                <w:i/>
                <w:sz w:val="14"/>
                <w:szCs w:val="24"/>
              </w:rPr>
            </w:pPr>
            <w:r w:rsidRPr="007F76A5">
              <w:rPr>
                <w:rFonts w:ascii="Arial Narrow" w:hAnsi="Arial Narrow" w:cs="Arial"/>
                <w:i/>
                <w:sz w:val="14"/>
                <w:szCs w:val="24"/>
              </w:rPr>
              <w:t>Imię i nazwisko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E7E6E6"/>
          </w:tcPr>
          <w:p w14:paraId="47A3E389" w14:textId="77777777" w:rsidR="00770F76" w:rsidRPr="007F76A5" w:rsidRDefault="00770F76" w:rsidP="00C807BF">
            <w:pPr>
              <w:spacing w:line="288" w:lineRule="auto"/>
              <w:jc w:val="both"/>
              <w:rPr>
                <w:rFonts w:ascii="Arial Narrow" w:hAnsi="Arial Narrow" w:cs="Arial"/>
                <w:sz w:val="14"/>
                <w:szCs w:val="24"/>
              </w:rPr>
            </w:pPr>
          </w:p>
        </w:tc>
        <w:tc>
          <w:tcPr>
            <w:tcW w:w="496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55CCA12" w14:textId="77777777" w:rsidR="00770F76" w:rsidRPr="007F76A5" w:rsidRDefault="005055FA" w:rsidP="00912A74">
            <w:pPr>
              <w:spacing w:line="288" w:lineRule="auto"/>
              <w:jc w:val="center"/>
              <w:rPr>
                <w:rFonts w:ascii="Arial Narrow" w:hAnsi="Arial Narrow" w:cs="Arial"/>
                <w:i/>
                <w:sz w:val="14"/>
                <w:szCs w:val="24"/>
              </w:rPr>
            </w:pPr>
            <w:r w:rsidRPr="007F76A5">
              <w:rPr>
                <w:rFonts w:ascii="Arial Narrow" w:hAnsi="Arial Narrow" w:cs="Arial"/>
                <w:i/>
                <w:sz w:val="14"/>
                <w:szCs w:val="24"/>
              </w:rPr>
              <w:t>Dane kontaktowe</w:t>
            </w:r>
          </w:p>
        </w:tc>
      </w:tr>
      <w:tr w:rsidR="005055FA" w:rsidRPr="007F76A5" w14:paraId="02F68F50" w14:textId="77777777" w:rsidTr="00E552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EAD8C92" w14:textId="77777777" w:rsidR="005055FA" w:rsidRPr="007F76A5" w:rsidRDefault="00FB752A" w:rsidP="00FB752A">
            <w:pPr>
              <w:jc w:val="both"/>
              <w:rPr>
                <w:rFonts w:ascii="Arial Narrow" w:hAnsi="Arial Narrow" w:cs="Arial"/>
                <w:b/>
                <w:i/>
                <w:sz w:val="18"/>
                <w:szCs w:val="24"/>
              </w:rPr>
            </w:pPr>
            <w:r w:rsidRPr="002928D7">
              <w:rPr>
                <w:rFonts w:ascii="Arial Narrow" w:hAnsi="Arial Narrow" w:cs="Arial"/>
                <w:b/>
                <w:i/>
                <w:sz w:val="16"/>
                <w:szCs w:val="24"/>
              </w:rPr>
              <w:t>Z</w:t>
            </w:r>
            <w:r w:rsidR="00572E63" w:rsidRPr="002928D7">
              <w:rPr>
                <w:rFonts w:ascii="Arial Narrow" w:hAnsi="Arial Narrow" w:cs="Arial"/>
                <w:b/>
                <w:i/>
                <w:sz w:val="16"/>
                <w:szCs w:val="24"/>
              </w:rPr>
              <w:t xml:space="preserve">ałączniki do </w:t>
            </w:r>
            <w:r w:rsidRPr="002928D7">
              <w:rPr>
                <w:rFonts w:ascii="Arial Narrow" w:hAnsi="Arial Narrow" w:cs="Arial"/>
                <w:b/>
                <w:i/>
                <w:sz w:val="16"/>
                <w:szCs w:val="24"/>
              </w:rPr>
              <w:t>wniosku</w:t>
            </w:r>
            <w:r w:rsidR="005055FA" w:rsidRPr="002928D7">
              <w:rPr>
                <w:rFonts w:ascii="Arial Narrow" w:hAnsi="Arial Narrow" w:cs="Arial"/>
                <w:b/>
                <w:i/>
                <w:sz w:val="16"/>
                <w:szCs w:val="24"/>
              </w:rPr>
              <w:t>:</w:t>
            </w:r>
          </w:p>
        </w:tc>
      </w:tr>
      <w:tr w:rsidR="000F55F6" w:rsidRPr="007F76A5" w14:paraId="25356885" w14:textId="77777777" w:rsidTr="002928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4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E4B479" w14:textId="77777777" w:rsidR="000F55F6" w:rsidRPr="007F76A5" w:rsidRDefault="00785D43" w:rsidP="000F55F6">
            <w:pPr>
              <w:rPr>
                <w:rFonts w:ascii="Arial Narrow" w:hAnsi="Arial Narrow" w:cs="Arial"/>
                <w:sz w:val="16"/>
              </w:rPr>
            </w:pPr>
            <w:r w:rsidRPr="007F76A5">
              <w:rPr>
                <w:rFonts w:ascii="Arial Narrow" w:hAnsi="Arial Narrow" w:cs="Arial"/>
                <w:sz w:val="16"/>
              </w:rPr>
              <w:t>1.</w:t>
            </w:r>
          </w:p>
        </w:tc>
        <w:tc>
          <w:tcPr>
            <w:tcW w:w="964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EC5995" w14:textId="77777777" w:rsidR="000F55F6" w:rsidRPr="007F76A5" w:rsidRDefault="00FB752A" w:rsidP="000F55F6">
            <w:pPr>
              <w:rPr>
                <w:rFonts w:ascii="Arial Narrow" w:hAnsi="Arial Narrow" w:cs="Arial"/>
                <w:sz w:val="16"/>
                <w:szCs w:val="16"/>
              </w:rPr>
            </w:pPr>
            <w:r w:rsidRPr="007F76A5">
              <w:rPr>
                <w:rFonts w:ascii="Arial Narrow" w:hAnsi="Arial Narrow" w:cs="Arial"/>
                <w:sz w:val="16"/>
                <w:szCs w:val="16"/>
              </w:rPr>
              <w:t>oświadczenie o niepodleganiu wykluczeniu oraz spełnieniu warunków udziału w postępowaniu Wykonawcy / każdego z Wykonawców wspólnie ubiegających się o udzielenie zamówienia (</w:t>
            </w:r>
            <w:r w:rsidRPr="002928D7">
              <w:rPr>
                <w:rFonts w:ascii="Arial Narrow" w:hAnsi="Arial Narrow" w:cs="Arial"/>
                <w:i/>
                <w:sz w:val="14"/>
                <w:szCs w:val="16"/>
              </w:rPr>
              <w:t>jeśli dotyczy</w:t>
            </w:r>
            <w:r w:rsidRPr="007F76A5">
              <w:rPr>
                <w:rFonts w:ascii="Arial Narrow" w:hAnsi="Arial Narrow" w:cs="Arial"/>
                <w:sz w:val="16"/>
                <w:szCs w:val="16"/>
              </w:rPr>
              <w:t>)</w:t>
            </w:r>
          </w:p>
        </w:tc>
      </w:tr>
      <w:tr w:rsidR="000F55F6" w:rsidRPr="007F76A5" w14:paraId="64B7F2DE" w14:textId="77777777" w:rsidTr="002928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"/>
        </w:trPr>
        <w:tc>
          <w:tcPr>
            <w:tcW w:w="4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CF7836C" w14:textId="77777777" w:rsidR="000F55F6" w:rsidRPr="007F76A5" w:rsidRDefault="00785D43" w:rsidP="000F55F6">
            <w:pPr>
              <w:rPr>
                <w:rFonts w:ascii="Arial Narrow" w:hAnsi="Arial Narrow" w:cs="Arial"/>
                <w:sz w:val="16"/>
              </w:rPr>
            </w:pPr>
            <w:r w:rsidRPr="007F76A5">
              <w:rPr>
                <w:rFonts w:ascii="Arial Narrow" w:hAnsi="Arial Narrow" w:cs="Arial"/>
                <w:sz w:val="16"/>
              </w:rPr>
              <w:t>2.</w:t>
            </w:r>
          </w:p>
        </w:tc>
        <w:tc>
          <w:tcPr>
            <w:tcW w:w="964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797631" w14:textId="77777777" w:rsidR="000F55F6" w:rsidRPr="007F76A5" w:rsidRDefault="00FB752A" w:rsidP="00FB752A">
            <w:pPr>
              <w:rPr>
                <w:rFonts w:ascii="Arial Narrow" w:hAnsi="Arial Narrow" w:cs="Arial"/>
                <w:sz w:val="16"/>
                <w:szCs w:val="16"/>
              </w:rPr>
            </w:pPr>
            <w:r w:rsidRPr="007F76A5">
              <w:rPr>
                <w:rFonts w:ascii="Arial Narrow" w:hAnsi="Arial Narrow" w:cs="Arial"/>
                <w:sz w:val="16"/>
                <w:szCs w:val="16"/>
              </w:rPr>
              <w:t>oświadczenie o niepodleganiu wykluczeniu w postępowaniu podmiotów, na których zasoby powołuje się Wykonawca (</w:t>
            </w:r>
            <w:r w:rsidRPr="002928D7">
              <w:rPr>
                <w:rFonts w:ascii="Arial Narrow" w:hAnsi="Arial Narrow" w:cs="Arial"/>
                <w:i/>
                <w:sz w:val="14"/>
                <w:szCs w:val="16"/>
              </w:rPr>
              <w:t>jeśli dotyczy</w:t>
            </w:r>
            <w:r w:rsidRPr="007F76A5">
              <w:rPr>
                <w:rFonts w:ascii="Arial Narrow" w:hAnsi="Arial Narrow" w:cs="Arial"/>
                <w:sz w:val="16"/>
                <w:szCs w:val="16"/>
              </w:rPr>
              <w:t xml:space="preserve">) </w:t>
            </w:r>
          </w:p>
        </w:tc>
      </w:tr>
      <w:tr w:rsidR="000F55F6" w:rsidRPr="007F76A5" w14:paraId="3BB15C04" w14:textId="77777777" w:rsidTr="002928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4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FED09E8" w14:textId="77777777" w:rsidR="000F55F6" w:rsidRPr="007F76A5" w:rsidRDefault="00785D43" w:rsidP="000F55F6">
            <w:pPr>
              <w:rPr>
                <w:rFonts w:ascii="Arial Narrow" w:hAnsi="Arial Narrow" w:cs="Arial"/>
                <w:sz w:val="16"/>
              </w:rPr>
            </w:pPr>
            <w:r w:rsidRPr="007F76A5">
              <w:rPr>
                <w:rFonts w:ascii="Arial Narrow" w:hAnsi="Arial Narrow" w:cs="Arial"/>
                <w:sz w:val="16"/>
              </w:rPr>
              <w:t>3.</w:t>
            </w:r>
          </w:p>
        </w:tc>
        <w:tc>
          <w:tcPr>
            <w:tcW w:w="964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A212A0" w14:textId="77777777" w:rsidR="000F55F6" w:rsidRPr="007F76A5" w:rsidRDefault="00FB752A" w:rsidP="0083755C">
            <w:pPr>
              <w:rPr>
                <w:rFonts w:ascii="Arial Narrow" w:hAnsi="Arial Narrow" w:cs="Arial"/>
                <w:sz w:val="16"/>
                <w:szCs w:val="16"/>
              </w:rPr>
            </w:pPr>
            <w:r w:rsidRPr="007F76A5">
              <w:rPr>
                <w:rFonts w:ascii="Arial Narrow" w:hAnsi="Arial Narrow" w:cs="Arial"/>
                <w:sz w:val="16"/>
                <w:szCs w:val="16"/>
              </w:rPr>
              <w:t xml:space="preserve">pełnomocnictwo do podpisania </w:t>
            </w:r>
            <w:r w:rsidR="0083755C" w:rsidRPr="007F76A5">
              <w:rPr>
                <w:rFonts w:ascii="Arial Narrow" w:hAnsi="Arial Narrow" w:cs="Arial"/>
                <w:sz w:val="16"/>
                <w:szCs w:val="16"/>
              </w:rPr>
              <w:t>wniosku</w:t>
            </w:r>
            <w:r w:rsidRPr="007F76A5">
              <w:rPr>
                <w:rFonts w:ascii="Arial Narrow" w:hAnsi="Arial Narrow" w:cs="Arial"/>
                <w:sz w:val="16"/>
                <w:szCs w:val="16"/>
              </w:rPr>
              <w:t xml:space="preserve"> i załączników, o ile prawo do reprezentowania Wykonawcy nie wynika z dokumentów rejestrowych/ewidencyjnych (</w:t>
            </w:r>
            <w:r w:rsidRPr="002928D7">
              <w:rPr>
                <w:rFonts w:ascii="Arial Narrow" w:hAnsi="Arial Narrow" w:cs="Arial"/>
                <w:i/>
                <w:sz w:val="14"/>
                <w:szCs w:val="16"/>
              </w:rPr>
              <w:t>jeśli dotyczy</w:t>
            </w:r>
            <w:r w:rsidRPr="007F76A5">
              <w:rPr>
                <w:rFonts w:ascii="Arial Narrow" w:hAnsi="Arial Narrow" w:cs="Arial"/>
                <w:sz w:val="16"/>
                <w:szCs w:val="16"/>
              </w:rPr>
              <w:t>)</w:t>
            </w:r>
          </w:p>
        </w:tc>
      </w:tr>
      <w:tr w:rsidR="000F55F6" w:rsidRPr="007F76A5" w14:paraId="42E1E427" w14:textId="77777777" w:rsidTr="002928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4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23E1C4" w14:textId="77777777" w:rsidR="000F55F6" w:rsidRPr="007F76A5" w:rsidRDefault="00785D43" w:rsidP="000F55F6">
            <w:pPr>
              <w:rPr>
                <w:rFonts w:ascii="Arial Narrow" w:hAnsi="Arial Narrow" w:cs="Arial"/>
                <w:sz w:val="16"/>
              </w:rPr>
            </w:pPr>
            <w:r w:rsidRPr="007F76A5">
              <w:rPr>
                <w:rFonts w:ascii="Arial Narrow" w:hAnsi="Arial Narrow" w:cs="Arial"/>
                <w:sz w:val="16"/>
              </w:rPr>
              <w:t>4.</w:t>
            </w:r>
          </w:p>
        </w:tc>
        <w:tc>
          <w:tcPr>
            <w:tcW w:w="964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198EDA6" w14:textId="77777777" w:rsidR="000F55F6" w:rsidRPr="007F76A5" w:rsidRDefault="0083755C" w:rsidP="002F3C04">
            <w:pPr>
              <w:rPr>
                <w:rFonts w:ascii="Arial Narrow" w:hAnsi="Arial Narrow" w:cs="Arial"/>
                <w:sz w:val="16"/>
                <w:szCs w:val="16"/>
              </w:rPr>
            </w:pPr>
            <w:r w:rsidRPr="007F76A5">
              <w:rPr>
                <w:rFonts w:ascii="Arial Narrow" w:hAnsi="Arial Narrow" w:cs="Arial"/>
                <w:sz w:val="16"/>
                <w:szCs w:val="16"/>
              </w:rPr>
              <w:t>…</w:t>
            </w:r>
          </w:p>
        </w:tc>
      </w:tr>
      <w:tr w:rsidR="000F55F6" w:rsidRPr="007F76A5" w14:paraId="41B5615A" w14:textId="77777777" w:rsidTr="002928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FA86C1" w14:textId="77777777" w:rsidR="000F55F6" w:rsidRPr="007F76A5" w:rsidRDefault="00785D43" w:rsidP="000F55F6">
            <w:pPr>
              <w:rPr>
                <w:rFonts w:ascii="Arial Narrow" w:hAnsi="Arial Narrow" w:cs="Arial"/>
                <w:sz w:val="16"/>
              </w:rPr>
            </w:pPr>
            <w:r w:rsidRPr="007F76A5">
              <w:rPr>
                <w:rFonts w:ascii="Arial Narrow" w:hAnsi="Arial Narrow" w:cs="Arial"/>
                <w:sz w:val="16"/>
              </w:rPr>
              <w:t>5.</w:t>
            </w:r>
          </w:p>
        </w:tc>
        <w:tc>
          <w:tcPr>
            <w:tcW w:w="9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08B1C" w14:textId="77777777" w:rsidR="000F55F6" w:rsidRPr="007F76A5" w:rsidRDefault="0083755C" w:rsidP="000F55F6">
            <w:pPr>
              <w:rPr>
                <w:rFonts w:ascii="Arial Narrow" w:hAnsi="Arial Narrow" w:cs="Arial"/>
                <w:sz w:val="16"/>
                <w:szCs w:val="16"/>
              </w:rPr>
            </w:pPr>
            <w:r w:rsidRPr="007F76A5">
              <w:rPr>
                <w:rFonts w:ascii="Arial Narrow" w:hAnsi="Arial Narrow" w:cs="Arial"/>
                <w:sz w:val="16"/>
                <w:szCs w:val="16"/>
              </w:rPr>
              <w:t>….</w:t>
            </w:r>
          </w:p>
        </w:tc>
      </w:tr>
    </w:tbl>
    <w:p w14:paraId="66648BAA" w14:textId="77777777" w:rsidR="00376792" w:rsidRDefault="00376792" w:rsidP="000E3499">
      <w:pPr>
        <w:spacing w:line="288" w:lineRule="auto"/>
        <w:jc w:val="both"/>
        <w:rPr>
          <w:rFonts w:ascii="Arial" w:hAnsi="Arial" w:cs="Arial"/>
          <w:i/>
          <w:sz w:val="2"/>
          <w:szCs w:val="16"/>
        </w:rPr>
      </w:pPr>
    </w:p>
    <w:p w14:paraId="3A4EEE05" w14:textId="77777777" w:rsidR="00376792" w:rsidRPr="00376792" w:rsidRDefault="00376792" w:rsidP="00376792">
      <w:pPr>
        <w:rPr>
          <w:rFonts w:ascii="Arial" w:hAnsi="Arial" w:cs="Arial"/>
          <w:sz w:val="2"/>
          <w:szCs w:val="16"/>
        </w:rPr>
      </w:pPr>
    </w:p>
    <w:p w14:paraId="010E19ED" w14:textId="77777777" w:rsidR="00376792" w:rsidRPr="00376792" w:rsidRDefault="00376792" w:rsidP="00376792">
      <w:pPr>
        <w:rPr>
          <w:rFonts w:ascii="Arial" w:hAnsi="Arial" w:cs="Arial"/>
          <w:sz w:val="2"/>
          <w:szCs w:val="16"/>
        </w:rPr>
      </w:pPr>
    </w:p>
    <w:p w14:paraId="15053FFD" w14:textId="77777777" w:rsidR="00376792" w:rsidRPr="00376792" w:rsidRDefault="00376792" w:rsidP="00376792">
      <w:pPr>
        <w:rPr>
          <w:rFonts w:ascii="Arial" w:hAnsi="Arial" w:cs="Arial"/>
          <w:sz w:val="2"/>
          <w:szCs w:val="16"/>
        </w:rPr>
      </w:pPr>
    </w:p>
    <w:p w14:paraId="05748ACE" w14:textId="77777777" w:rsidR="00376792" w:rsidRPr="00376792" w:rsidRDefault="00376792" w:rsidP="00376792">
      <w:pPr>
        <w:rPr>
          <w:rFonts w:ascii="Arial" w:hAnsi="Arial" w:cs="Arial"/>
          <w:sz w:val="2"/>
          <w:szCs w:val="16"/>
        </w:rPr>
      </w:pPr>
    </w:p>
    <w:p w14:paraId="62FDC129" w14:textId="77777777" w:rsidR="00AB2CF8" w:rsidRPr="00376792" w:rsidRDefault="00AB2CF8" w:rsidP="00376792">
      <w:pPr>
        <w:rPr>
          <w:rFonts w:ascii="Arial" w:hAnsi="Arial" w:cs="Arial"/>
          <w:sz w:val="2"/>
          <w:szCs w:val="16"/>
        </w:rPr>
      </w:pPr>
    </w:p>
    <w:sectPr w:rsidR="00AB2CF8" w:rsidRPr="00376792" w:rsidSect="00BC721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/>
      <w:pgMar w:top="425" w:right="425" w:bottom="567" w:left="709" w:header="0" w:footer="301" w:gutter="851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786C0" w14:textId="77777777" w:rsidR="00071756" w:rsidRDefault="00071756">
      <w:r>
        <w:separator/>
      </w:r>
    </w:p>
  </w:endnote>
  <w:endnote w:type="continuationSeparator" w:id="0">
    <w:p w14:paraId="48FF04E0" w14:textId="77777777" w:rsidR="00071756" w:rsidRDefault="00071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Symbol">
    <w:altName w:val="Times New Roman"/>
    <w:charset w:val="01"/>
    <w:family w:val="auto"/>
    <w:pitch w:val="default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panose1 w:val="00000000000000000000"/>
    <w:charset w:val="00"/>
    <w:family w:val="roman"/>
    <w:notTrueType/>
    <w:pitch w:val="default"/>
  </w:font>
  <w:font w:name="Aptos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C9069" w14:textId="77777777" w:rsidR="00CC7962" w:rsidRDefault="00CC79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C79CC" w14:textId="77777777" w:rsidR="006A4533" w:rsidRPr="003C18DD" w:rsidRDefault="006A4533" w:rsidP="006A4533">
    <w:pPr>
      <w:pStyle w:val="Stopka"/>
      <w:framePr w:w="9076" w:wrap="around" w:vAnchor="text" w:hAnchor="page" w:x="1921" w:y="1"/>
      <w:jc w:val="center"/>
      <w:rPr>
        <w:rFonts w:ascii="Arial" w:hAnsi="Arial" w:cs="Arial"/>
        <w:b/>
        <w:i/>
        <w:sz w:val="10"/>
      </w:rPr>
    </w:pPr>
  </w:p>
  <w:p w14:paraId="41B967D8" w14:textId="42BF0D89" w:rsidR="00EF349B" w:rsidRPr="007F76A5" w:rsidRDefault="00EF349B" w:rsidP="00B34A7D">
    <w:pPr>
      <w:pStyle w:val="Stopka"/>
      <w:framePr w:w="9076" w:wrap="around" w:vAnchor="text" w:hAnchor="page" w:x="1921" w:y="1"/>
      <w:jc w:val="center"/>
      <w:rPr>
        <w:rStyle w:val="Numerstrony"/>
        <w:rFonts w:ascii="Arial Narrow" w:hAnsi="Arial Narrow" w:cs="Arial"/>
        <w:b/>
        <w:i/>
        <w:color w:val="000000"/>
        <w:sz w:val="16"/>
      </w:rPr>
    </w:pPr>
    <w:r w:rsidRPr="007F76A5">
      <w:rPr>
        <w:rStyle w:val="Numerstrony"/>
        <w:rFonts w:ascii="Arial Narrow" w:hAnsi="Arial Narrow" w:cs="Arial"/>
        <w:b/>
        <w:i/>
        <w:color w:val="000000"/>
        <w:sz w:val="16"/>
      </w:rPr>
      <w:t>RZP/</w:t>
    </w:r>
    <w:r w:rsidR="00DE4E96">
      <w:rPr>
        <w:rStyle w:val="Numerstrony"/>
        <w:rFonts w:ascii="Arial Narrow" w:hAnsi="Arial Narrow" w:cs="Arial"/>
        <w:b/>
        <w:i/>
        <w:color w:val="000000"/>
        <w:sz w:val="16"/>
      </w:rPr>
      <w:t>47</w:t>
    </w:r>
    <w:r w:rsidR="00CA3FF1" w:rsidRPr="007F76A5">
      <w:rPr>
        <w:rStyle w:val="Numerstrony"/>
        <w:rFonts w:ascii="Arial Narrow" w:hAnsi="Arial Narrow" w:cs="Arial"/>
        <w:b/>
        <w:i/>
        <w:color w:val="000000"/>
        <w:sz w:val="16"/>
      </w:rPr>
      <w:t>/</w:t>
    </w:r>
    <w:r w:rsidR="005C441E" w:rsidRPr="007F76A5">
      <w:rPr>
        <w:rStyle w:val="Numerstrony"/>
        <w:rFonts w:ascii="Arial Narrow" w:hAnsi="Arial Narrow" w:cs="Arial"/>
        <w:b/>
        <w:i/>
        <w:color w:val="000000"/>
        <w:sz w:val="16"/>
      </w:rPr>
      <w:t>OZŻW</w:t>
    </w:r>
    <w:r w:rsidRPr="007F76A5">
      <w:rPr>
        <w:rStyle w:val="Numerstrony"/>
        <w:rFonts w:ascii="Arial Narrow" w:hAnsi="Arial Narrow" w:cs="Arial"/>
        <w:b/>
        <w:i/>
        <w:color w:val="000000"/>
        <w:sz w:val="16"/>
      </w:rPr>
      <w:t>/20</w:t>
    </w:r>
    <w:r w:rsidR="003E416B" w:rsidRPr="007F76A5">
      <w:rPr>
        <w:rStyle w:val="Numerstrony"/>
        <w:rFonts w:ascii="Arial Narrow" w:hAnsi="Arial Narrow" w:cs="Arial"/>
        <w:b/>
        <w:i/>
        <w:color w:val="000000"/>
        <w:sz w:val="16"/>
      </w:rPr>
      <w:t>2</w:t>
    </w:r>
    <w:r w:rsidR="000900A8">
      <w:rPr>
        <w:rStyle w:val="Numerstrony"/>
        <w:rFonts w:ascii="Arial Narrow" w:hAnsi="Arial Narrow" w:cs="Arial"/>
        <w:b/>
        <w:i/>
        <w:color w:val="000000"/>
        <w:sz w:val="16"/>
      </w:rPr>
      <w:t>5</w:t>
    </w:r>
    <w:r w:rsidRPr="007F76A5">
      <w:rPr>
        <w:rStyle w:val="Numerstrony"/>
        <w:rFonts w:ascii="Arial Narrow" w:hAnsi="Arial Narrow" w:cs="Arial"/>
        <w:i/>
        <w:color w:val="000000"/>
        <w:sz w:val="14"/>
        <w:szCs w:val="14"/>
      </w:rPr>
      <w:t xml:space="preserve">;  strona </w:t>
    </w:r>
    <w:r w:rsidRPr="007F76A5">
      <w:rPr>
        <w:rStyle w:val="Numerstrony"/>
        <w:rFonts w:ascii="Arial Narrow" w:hAnsi="Arial Narrow" w:cs="Arial"/>
        <w:i/>
        <w:color w:val="000000"/>
        <w:sz w:val="14"/>
        <w:szCs w:val="14"/>
      </w:rPr>
      <w:fldChar w:fldCharType="begin"/>
    </w:r>
    <w:r w:rsidRPr="007F76A5">
      <w:rPr>
        <w:rStyle w:val="Numerstrony"/>
        <w:rFonts w:ascii="Arial Narrow" w:hAnsi="Arial Narrow" w:cs="Arial"/>
        <w:i/>
        <w:color w:val="000000"/>
        <w:sz w:val="14"/>
        <w:szCs w:val="14"/>
      </w:rPr>
      <w:instrText xml:space="preserve">PAGE  </w:instrText>
    </w:r>
    <w:r w:rsidRPr="007F76A5">
      <w:rPr>
        <w:rStyle w:val="Numerstrony"/>
        <w:rFonts w:ascii="Arial Narrow" w:hAnsi="Arial Narrow" w:cs="Arial"/>
        <w:i/>
        <w:color w:val="000000"/>
        <w:sz w:val="14"/>
        <w:szCs w:val="14"/>
      </w:rPr>
      <w:fldChar w:fldCharType="separate"/>
    </w:r>
    <w:r w:rsidR="00F67324">
      <w:rPr>
        <w:rStyle w:val="Numerstrony"/>
        <w:rFonts w:ascii="Arial Narrow" w:hAnsi="Arial Narrow" w:cs="Arial"/>
        <w:i/>
        <w:noProof/>
        <w:color w:val="000000"/>
        <w:sz w:val="14"/>
        <w:szCs w:val="14"/>
      </w:rPr>
      <w:t>1</w:t>
    </w:r>
    <w:r w:rsidRPr="007F76A5">
      <w:rPr>
        <w:rStyle w:val="Numerstrony"/>
        <w:rFonts w:ascii="Arial Narrow" w:hAnsi="Arial Narrow" w:cs="Arial"/>
        <w:i/>
        <w:color w:val="000000"/>
        <w:sz w:val="14"/>
        <w:szCs w:val="14"/>
      </w:rPr>
      <w:fldChar w:fldCharType="end"/>
    </w:r>
    <w:r w:rsidRPr="007F76A5">
      <w:rPr>
        <w:rStyle w:val="Numerstrony"/>
        <w:rFonts w:ascii="Arial Narrow" w:hAnsi="Arial Narrow" w:cs="Arial"/>
        <w:i/>
        <w:color w:val="000000"/>
        <w:sz w:val="14"/>
        <w:szCs w:val="14"/>
      </w:rPr>
      <w:t xml:space="preserve"> z </w:t>
    </w:r>
    <w:r w:rsidRPr="007F76A5">
      <w:rPr>
        <w:rStyle w:val="Numerstrony"/>
        <w:rFonts w:ascii="Arial Narrow" w:hAnsi="Arial Narrow" w:cs="Arial"/>
        <w:i/>
        <w:color w:val="000000"/>
        <w:sz w:val="14"/>
        <w:szCs w:val="14"/>
      </w:rPr>
      <w:fldChar w:fldCharType="begin"/>
    </w:r>
    <w:r w:rsidRPr="007F76A5">
      <w:rPr>
        <w:rStyle w:val="Numerstrony"/>
        <w:rFonts w:ascii="Arial Narrow" w:hAnsi="Arial Narrow" w:cs="Arial"/>
        <w:i/>
        <w:color w:val="000000"/>
        <w:sz w:val="14"/>
        <w:szCs w:val="14"/>
      </w:rPr>
      <w:instrText xml:space="preserve"> NUMPAGES </w:instrText>
    </w:r>
    <w:r w:rsidRPr="007F76A5">
      <w:rPr>
        <w:rStyle w:val="Numerstrony"/>
        <w:rFonts w:ascii="Arial Narrow" w:hAnsi="Arial Narrow" w:cs="Arial"/>
        <w:i/>
        <w:color w:val="000000"/>
        <w:sz w:val="14"/>
        <w:szCs w:val="14"/>
      </w:rPr>
      <w:fldChar w:fldCharType="separate"/>
    </w:r>
    <w:r w:rsidR="00F67324">
      <w:rPr>
        <w:rStyle w:val="Numerstrony"/>
        <w:rFonts w:ascii="Arial Narrow" w:hAnsi="Arial Narrow" w:cs="Arial"/>
        <w:i/>
        <w:noProof/>
        <w:color w:val="000000"/>
        <w:sz w:val="14"/>
        <w:szCs w:val="14"/>
      </w:rPr>
      <w:t>1</w:t>
    </w:r>
    <w:r w:rsidRPr="007F76A5">
      <w:rPr>
        <w:rStyle w:val="Numerstrony"/>
        <w:rFonts w:ascii="Arial Narrow" w:hAnsi="Arial Narrow" w:cs="Arial"/>
        <w:i/>
        <w:color w:val="000000"/>
        <w:sz w:val="14"/>
        <w:szCs w:val="14"/>
      </w:rPr>
      <w:fldChar w:fldCharType="end"/>
    </w:r>
  </w:p>
  <w:p w14:paraId="00D1900E" w14:textId="77777777" w:rsidR="009B36A4" w:rsidRDefault="009B36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62D06" w14:textId="77777777" w:rsidR="00CC7962" w:rsidRDefault="00CC79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DC6D8" w14:textId="77777777" w:rsidR="00071756" w:rsidRDefault="00071756">
      <w:r>
        <w:separator/>
      </w:r>
    </w:p>
  </w:footnote>
  <w:footnote w:type="continuationSeparator" w:id="0">
    <w:p w14:paraId="57C0F2F0" w14:textId="77777777" w:rsidR="00071756" w:rsidRDefault="00071756">
      <w:r>
        <w:continuationSeparator/>
      </w:r>
    </w:p>
  </w:footnote>
  <w:footnote w:id="1">
    <w:p w14:paraId="56E43762" w14:textId="77777777" w:rsidR="000E3499" w:rsidRPr="007F76A5" w:rsidRDefault="000E3499" w:rsidP="003A1545">
      <w:pPr>
        <w:pStyle w:val="Tekstprzypisudolnego"/>
        <w:ind w:left="142" w:hanging="142"/>
        <w:jc w:val="both"/>
        <w:rPr>
          <w:rFonts w:ascii="Arial Narrow" w:hAnsi="Arial Narrow" w:cs="Arial"/>
          <w:i/>
          <w:sz w:val="14"/>
          <w:szCs w:val="14"/>
        </w:rPr>
      </w:pPr>
      <w:r w:rsidRPr="007F76A5">
        <w:rPr>
          <w:rStyle w:val="Odwoanieprzypisudolnego"/>
          <w:rFonts w:ascii="Arial Narrow" w:hAnsi="Arial Narrow" w:cs="Arial"/>
          <w:i/>
          <w:sz w:val="14"/>
          <w:szCs w:val="14"/>
        </w:rPr>
        <w:footnoteRef/>
      </w:r>
      <w:r w:rsidRPr="007F76A5">
        <w:rPr>
          <w:rFonts w:ascii="Arial Narrow" w:hAnsi="Arial Narrow" w:cs="Arial"/>
          <w:i/>
          <w:sz w:val="14"/>
          <w:szCs w:val="14"/>
        </w:rPr>
        <w:t xml:space="preserve"> </w:t>
      </w:r>
      <w:r w:rsidR="002928D7">
        <w:rPr>
          <w:rFonts w:ascii="Arial Narrow" w:hAnsi="Arial Narrow" w:cs="Arial"/>
          <w:i/>
          <w:sz w:val="14"/>
          <w:szCs w:val="14"/>
        </w:rPr>
        <w:tab/>
      </w:r>
      <w:r w:rsidRPr="007F76A5">
        <w:rPr>
          <w:rFonts w:ascii="Arial Narrow" w:hAnsi="Arial Narrow" w:cs="Arial"/>
          <w:i/>
          <w:sz w:val="14"/>
          <w:szCs w:val="14"/>
        </w:rPr>
        <w:t>Rozporządzenie Parlamentu Europejskiego i Rady (UE) 2016/679 z dnia 27 kwietnia 2016 r. w sprawie och</w:t>
      </w:r>
      <w:r w:rsidR="002928D7">
        <w:rPr>
          <w:rFonts w:ascii="Arial Narrow" w:hAnsi="Arial Narrow" w:cs="Arial"/>
          <w:i/>
          <w:sz w:val="14"/>
          <w:szCs w:val="14"/>
        </w:rPr>
        <w:t xml:space="preserve">rony osób fizycznych w związku </w:t>
      </w:r>
      <w:r w:rsidRPr="007F76A5">
        <w:rPr>
          <w:rFonts w:ascii="Arial Narrow" w:hAnsi="Arial Narrow" w:cs="Arial"/>
          <w:i/>
          <w:sz w:val="14"/>
          <w:szCs w:val="14"/>
        </w:rPr>
        <w:t>z przetwarzaniem danych osobowych i w sprawie swobodnego przepływu takich danych oraz uchylenia dyrektywy 9</w:t>
      </w:r>
      <w:r w:rsidR="002928D7">
        <w:rPr>
          <w:rFonts w:ascii="Arial Narrow" w:hAnsi="Arial Narrow" w:cs="Arial"/>
          <w:i/>
          <w:sz w:val="14"/>
          <w:szCs w:val="14"/>
        </w:rPr>
        <w:t xml:space="preserve">5/46/WE (ogólne rozporządzenie </w:t>
      </w:r>
      <w:r w:rsidRPr="007F76A5">
        <w:rPr>
          <w:rFonts w:ascii="Arial Narrow" w:hAnsi="Arial Narrow" w:cs="Arial"/>
          <w:i/>
          <w:sz w:val="14"/>
          <w:szCs w:val="14"/>
        </w:rPr>
        <w:t>o ochronie danych) (Dz. Urz. UE L 119 z 04.05.2016., str.1).</w:t>
      </w:r>
    </w:p>
  </w:footnote>
  <w:footnote w:id="2">
    <w:p w14:paraId="0C2D8664" w14:textId="77777777" w:rsidR="00050E3D" w:rsidRPr="007F76A5" w:rsidRDefault="00050E3D" w:rsidP="00050E3D">
      <w:pPr>
        <w:pStyle w:val="Tekstprzypisudolnego"/>
        <w:ind w:left="142" w:hanging="142"/>
        <w:jc w:val="both"/>
        <w:rPr>
          <w:rFonts w:ascii="Arial Narrow" w:hAnsi="Arial Narrow" w:cs="Arial"/>
          <w:sz w:val="14"/>
          <w:szCs w:val="14"/>
        </w:rPr>
      </w:pPr>
      <w:r w:rsidRPr="007F76A5">
        <w:rPr>
          <w:rStyle w:val="Odwoanieprzypisudolnego"/>
          <w:rFonts w:ascii="Arial Narrow" w:hAnsi="Arial Narrow" w:cs="Arial"/>
          <w:i/>
          <w:sz w:val="14"/>
          <w:szCs w:val="14"/>
        </w:rPr>
        <w:footnoteRef/>
      </w:r>
      <w:r w:rsidRPr="007F76A5">
        <w:rPr>
          <w:rFonts w:ascii="Arial Narrow" w:hAnsi="Arial Narrow" w:cs="Arial"/>
          <w:i/>
          <w:sz w:val="14"/>
          <w:szCs w:val="14"/>
        </w:rPr>
        <w:t xml:space="preserve"> </w:t>
      </w:r>
      <w:r w:rsidR="002928D7">
        <w:rPr>
          <w:rFonts w:ascii="Arial Narrow" w:hAnsi="Arial Narrow" w:cs="Arial"/>
          <w:i/>
          <w:sz w:val="14"/>
          <w:szCs w:val="14"/>
        </w:rPr>
        <w:tab/>
      </w:r>
      <w:r w:rsidRPr="007F76A5">
        <w:rPr>
          <w:rFonts w:ascii="Arial Narrow" w:hAnsi="Arial Narrow" w:cs="Arial"/>
          <w:i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(usunięcia treści oświadczenia np.: poprzez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BF47E" w14:textId="77777777" w:rsidR="00CC7962" w:rsidRDefault="00CC79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2F9A8" w14:textId="77777777" w:rsidR="00CC7962" w:rsidRDefault="00CC796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9E55F" w14:textId="77777777" w:rsidR="00CC7962" w:rsidRDefault="00CC79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5594797E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5" w15:restartNumberingAfterBreak="0">
    <w:nsid w:val="00000008"/>
    <w:multiLevelType w:val="multilevel"/>
    <w:tmpl w:val="00000008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9"/>
    <w:multiLevelType w:val="singleLevel"/>
    <w:tmpl w:val="00000009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50" w:hanging="390"/>
      </w:pPr>
    </w:lvl>
  </w:abstractNum>
  <w:abstractNum w:abstractNumId="7" w15:restartNumberingAfterBreak="0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C"/>
    <w:multiLevelType w:val="singleLevel"/>
    <w:tmpl w:val="0000000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E"/>
    <w:multiLevelType w:val="singleLevel"/>
    <w:tmpl w:val="0000000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0F"/>
    <w:multiLevelType w:val="singleLevel"/>
    <w:tmpl w:val="0000000F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690" w:hanging="360"/>
      </w:pPr>
    </w:lvl>
  </w:abstractNum>
  <w:abstractNum w:abstractNumId="12" w15:restartNumberingAfterBreak="0">
    <w:nsid w:val="015F52AA"/>
    <w:multiLevelType w:val="multilevel"/>
    <w:tmpl w:val="ADE83B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0512461F"/>
    <w:multiLevelType w:val="multilevel"/>
    <w:tmpl w:val="A456ED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059A0208"/>
    <w:multiLevelType w:val="multilevel"/>
    <w:tmpl w:val="96084B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5A419B7"/>
    <w:multiLevelType w:val="multilevel"/>
    <w:tmpl w:val="8E7CD6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06010614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07C661C7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09431047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0C6650C0"/>
    <w:multiLevelType w:val="multilevel"/>
    <w:tmpl w:val="2DC2E046"/>
    <w:lvl w:ilvl="0">
      <w:start w:val="1"/>
      <w:numFmt w:val="decimal"/>
      <w:lvlText w:val="%1."/>
      <w:lvlJc w:val="left"/>
      <w:pPr>
        <w:ind w:left="471" w:hanging="360"/>
      </w:pPr>
    </w:lvl>
    <w:lvl w:ilvl="1">
      <w:start w:val="1"/>
      <w:numFmt w:val="decimal"/>
      <w:isLgl/>
      <w:lvlText w:val="%1.%2."/>
      <w:lvlJc w:val="left"/>
      <w:pPr>
        <w:ind w:left="4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11" w:hanging="1800"/>
      </w:pPr>
      <w:rPr>
        <w:rFonts w:hint="default"/>
      </w:rPr>
    </w:lvl>
  </w:abstractNum>
  <w:abstractNum w:abstractNumId="20" w15:restartNumberingAfterBreak="0">
    <w:nsid w:val="0DC57616"/>
    <w:multiLevelType w:val="multilevel"/>
    <w:tmpl w:val="01965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0F375454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0025AB0"/>
    <w:multiLevelType w:val="singleLevel"/>
    <w:tmpl w:val="7670062C"/>
    <w:lvl w:ilvl="0">
      <w:start w:val="2"/>
      <w:numFmt w:val="decimal"/>
      <w:lvlText w:val="%1)"/>
      <w:legacy w:legacy="1" w:legacySpace="0" w:legacyIndent="317"/>
      <w:lvlJc w:val="left"/>
      <w:rPr>
        <w:rFonts w:ascii="Arial" w:hAnsi="Arial" w:cs="Arial" w:hint="default"/>
        <w:sz w:val="20"/>
        <w:szCs w:val="20"/>
      </w:rPr>
    </w:lvl>
  </w:abstractNum>
  <w:abstractNum w:abstractNumId="23" w15:restartNumberingAfterBreak="0">
    <w:nsid w:val="105A7702"/>
    <w:multiLevelType w:val="multilevel"/>
    <w:tmpl w:val="2C68EFCE"/>
    <w:numStyleLink w:val="Styl1"/>
  </w:abstractNum>
  <w:abstractNum w:abstractNumId="24" w15:restartNumberingAfterBreak="0">
    <w:nsid w:val="10960699"/>
    <w:multiLevelType w:val="hybridMultilevel"/>
    <w:tmpl w:val="96BAD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09D1A12"/>
    <w:multiLevelType w:val="singleLevel"/>
    <w:tmpl w:val="60EEF564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10EB4958"/>
    <w:multiLevelType w:val="hybridMultilevel"/>
    <w:tmpl w:val="E2A8CD70"/>
    <w:lvl w:ilvl="0" w:tplc="099E387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415373"/>
    <w:multiLevelType w:val="multilevel"/>
    <w:tmpl w:val="A80411FA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139A3DAD"/>
    <w:multiLevelType w:val="multilevel"/>
    <w:tmpl w:val="B180F4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13E909FD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147D2A1E"/>
    <w:multiLevelType w:val="multilevel"/>
    <w:tmpl w:val="E69C9F0A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14B50AC3"/>
    <w:multiLevelType w:val="multilevel"/>
    <w:tmpl w:val="3D5AF2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000000"/>
      </w:rPr>
    </w:lvl>
  </w:abstractNum>
  <w:abstractNum w:abstractNumId="32" w15:restartNumberingAfterBreak="0">
    <w:nsid w:val="185411F6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3" w15:restartNumberingAfterBreak="0">
    <w:nsid w:val="191E5051"/>
    <w:multiLevelType w:val="multilevel"/>
    <w:tmpl w:val="91749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1F220E60"/>
    <w:multiLevelType w:val="hybridMultilevel"/>
    <w:tmpl w:val="6C70A758"/>
    <w:lvl w:ilvl="0" w:tplc="837E0934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5" w15:restartNumberingAfterBreak="0">
    <w:nsid w:val="205354F3"/>
    <w:multiLevelType w:val="multilevel"/>
    <w:tmpl w:val="6D4692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20B748D5"/>
    <w:multiLevelType w:val="hybridMultilevel"/>
    <w:tmpl w:val="43AEFC38"/>
    <w:lvl w:ilvl="0" w:tplc="B8DC62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497331"/>
    <w:multiLevelType w:val="multilevel"/>
    <w:tmpl w:val="6E262124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22960394"/>
    <w:multiLevelType w:val="hybridMultilevel"/>
    <w:tmpl w:val="7B922DF4"/>
    <w:name w:val="WW8Num2322"/>
    <w:lvl w:ilvl="0" w:tplc="D92C1BC8">
      <w:start w:val="1"/>
      <w:numFmt w:val="lowerLetter"/>
      <w:lvlText w:val="%1)"/>
      <w:lvlJc w:val="left"/>
      <w:pPr>
        <w:tabs>
          <w:tab w:val="num" w:pos="2987"/>
        </w:tabs>
        <w:ind w:left="2987" w:hanging="360"/>
      </w:pPr>
      <w:rPr>
        <w:rFonts w:hint="default"/>
        <w:b w:val="0"/>
        <w:i w:val="0"/>
      </w:rPr>
    </w:lvl>
    <w:lvl w:ilvl="1" w:tplc="0415000B">
      <w:start w:val="1"/>
      <w:numFmt w:val="bullet"/>
      <w:lvlText w:val=""/>
      <w:lvlJc w:val="left"/>
      <w:pPr>
        <w:tabs>
          <w:tab w:val="num" w:pos="383"/>
        </w:tabs>
        <w:ind w:left="383" w:hanging="360"/>
      </w:pPr>
      <w:rPr>
        <w:rFonts w:ascii="Wingdings" w:hAnsi="Wingdings" w:hint="default"/>
      </w:rPr>
    </w:lvl>
    <w:lvl w:ilvl="2" w:tplc="5D32B0A2">
      <w:start w:val="1"/>
      <w:numFmt w:val="lowerLetter"/>
      <w:lvlText w:val="%3)"/>
      <w:lvlJc w:val="left"/>
      <w:pPr>
        <w:tabs>
          <w:tab w:val="num" w:pos="1283"/>
        </w:tabs>
        <w:ind w:left="128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23"/>
        </w:tabs>
        <w:ind w:left="1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43"/>
        </w:tabs>
        <w:ind w:left="2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63"/>
        </w:tabs>
        <w:ind w:left="3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83"/>
        </w:tabs>
        <w:ind w:left="3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03"/>
        </w:tabs>
        <w:ind w:left="4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23"/>
        </w:tabs>
        <w:ind w:left="5423" w:hanging="180"/>
      </w:pPr>
    </w:lvl>
  </w:abstractNum>
  <w:abstractNum w:abstractNumId="39" w15:restartNumberingAfterBreak="0">
    <w:nsid w:val="23C31B81"/>
    <w:multiLevelType w:val="multilevel"/>
    <w:tmpl w:val="599075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245757B7"/>
    <w:multiLevelType w:val="hybridMultilevel"/>
    <w:tmpl w:val="29589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5A6166F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26AC5AE7"/>
    <w:multiLevelType w:val="hybridMultilevel"/>
    <w:tmpl w:val="C33436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98C199A"/>
    <w:multiLevelType w:val="multilevel"/>
    <w:tmpl w:val="E8C6B46E"/>
    <w:lvl w:ilvl="0">
      <w:start w:val="1"/>
      <w:numFmt w:val="upperLetter"/>
      <w:pStyle w:val="Nagwek1"/>
      <w:lvlText w:val="%1."/>
      <w:lvlJc w:val="left"/>
      <w:pPr>
        <w:tabs>
          <w:tab w:val="num" w:pos="360"/>
        </w:tabs>
        <w:ind w:left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659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1091"/>
        </w:tabs>
        <w:ind w:left="1091" w:hanging="432"/>
      </w:pPr>
      <w:rPr>
        <w:rFonts w:hint="default"/>
        <w:b/>
        <w:i w:val="0"/>
        <w:strike w:val="0"/>
      </w:rPr>
    </w:lvl>
    <w:lvl w:ilvl="3">
      <w:start w:val="1"/>
      <w:numFmt w:val="bullet"/>
      <w:lvlText w:val=""/>
      <w:lvlJc w:val="left"/>
      <w:pPr>
        <w:tabs>
          <w:tab w:val="num" w:pos="1919"/>
        </w:tabs>
        <w:ind w:left="1199"/>
      </w:pPr>
      <w:rPr>
        <w:rFonts w:ascii="Symbol" w:hAnsi="Symbol"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717"/>
        </w:tabs>
        <w:ind w:left="1717" w:hanging="709"/>
      </w:pPr>
      <w:rPr>
        <w:rFonts w:hint="default"/>
      </w:rPr>
    </w:lvl>
  </w:abstractNum>
  <w:abstractNum w:abstractNumId="44" w15:restartNumberingAfterBreak="0">
    <w:nsid w:val="29BD79B9"/>
    <w:multiLevelType w:val="hybridMultilevel"/>
    <w:tmpl w:val="5A5868AE"/>
    <w:lvl w:ilvl="0" w:tplc="73BEB6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29DB6860"/>
    <w:multiLevelType w:val="singleLevel"/>
    <w:tmpl w:val="88DE55B2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2D05496B"/>
    <w:multiLevelType w:val="multilevel"/>
    <w:tmpl w:val="0FA822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6" w:hanging="360"/>
      </w:pPr>
      <w:rPr>
        <w:rFonts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43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3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79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796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15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156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516" w:hanging="1800"/>
      </w:pPr>
      <w:rPr>
        <w:rFonts w:hint="default"/>
        <w:color w:val="auto"/>
      </w:rPr>
    </w:lvl>
  </w:abstractNum>
  <w:abstractNum w:abstractNumId="47" w15:restartNumberingAfterBreak="0">
    <w:nsid w:val="2DC35FAE"/>
    <w:multiLevelType w:val="multilevel"/>
    <w:tmpl w:val="4064AB60"/>
    <w:styleLink w:val="Styl11"/>
    <w:lvl w:ilvl="0">
      <w:start w:val="4"/>
      <w:numFmt w:val="decimal"/>
      <w:lvlText w:val="%1"/>
      <w:lvlJc w:val="left"/>
      <w:pPr>
        <w:ind w:left="1570" w:hanging="360"/>
      </w:pPr>
      <w:rPr>
        <w:rFonts w:ascii="Times New Roman" w:hAnsi="Times New Roman" w:hint="default"/>
      </w:rPr>
    </w:lvl>
    <w:lvl w:ilvl="1">
      <w:start w:val="1"/>
      <w:numFmt w:val="decimal"/>
      <w:lvlText w:val="%2"/>
      <w:lvlJc w:val="left"/>
      <w:pPr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8" w15:restartNumberingAfterBreak="0">
    <w:nsid w:val="2F020A06"/>
    <w:multiLevelType w:val="multilevel"/>
    <w:tmpl w:val="08FAB6A6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9" w15:restartNumberingAfterBreak="0">
    <w:nsid w:val="30CC3145"/>
    <w:multiLevelType w:val="hybridMultilevel"/>
    <w:tmpl w:val="615458F8"/>
    <w:lvl w:ilvl="0" w:tplc="BD3E78A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0" w15:restartNumberingAfterBreak="0">
    <w:nsid w:val="31E25FD0"/>
    <w:multiLevelType w:val="multilevel"/>
    <w:tmpl w:val="ECB6A7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1" w15:restartNumberingAfterBreak="0">
    <w:nsid w:val="32454E9C"/>
    <w:multiLevelType w:val="multilevel"/>
    <w:tmpl w:val="9E9E9B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31E3B17"/>
    <w:multiLevelType w:val="hybridMultilevel"/>
    <w:tmpl w:val="5C128610"/>
    <w:lvl w:ilvl="0" w:tplc="652474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33557BF4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342535AC"/>
    <w:multiLevelType w:val="multilevel"/>
    <w:tmpl w:val="6D6670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4D173A8"/>
    <w:multiLevelType w:val="hybridMultilevel"/>
    <w:tmpl w:val="199CDE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56E0551"/>
    <w:multiLevelType w:val="hybridMultilevel"/>
    <w:tmpl w:val="638699BA"/>
    <w:lvl w:ilvl="0" w:tplc="E5604698">
      <w:start w:val="1"/>
      <w:numFmt w:val="lowerLetter"/>
      <w:lvlText w:val="%1)"/>
      <w:lvlJc w:val="left"/>
      <w:pPr>
        <w:ind w:left="783" w:hanging="360"/>
      </w:pPr>
    </w:lvl>
    <w:lvl w:ilvl="1" w:tplc="18ACF67C">
      <w:start w:val="1"/>
      <w:numFmt w:val="upperRoman"/>
      <w:lvlText w:val="%2."/>
      <w:lvlJc w:val="left"/>
      <w:pPr>
        <w:ind w:left="1863" w:hanging="720"/>
      </w:pPr>
      <w:rPr>
        <w:rFonts w:hint="default"/>
      </w:rPr>
    </w:lvl>
    <w:lvl w:ilvl="2" w:tplc="E32EE5C8" w:tentative="1">
      <w:start w:val="1"/>
      <w:numFmt w:val="lowerRoman"/>
      <w:lvlText w:val="%3."/>
      <w:lvlJc w:val="right"/>
      <w:pPr>
        <w:ind w:left="2223" w:hanging="180"/>
      </w:pPr>
    </w:lvl>
    <w:lvl w:ilvl="3" w:tplc="C142A42C" w:tentative="1">
      <w:start w:val="1"/>
      <w:numFmt w:val="decimal"/>
      <w:lvlText w:val="%4."/>
      <w:lvlJc w:val="left"/>
      <w:pPr>
        <w:ind w:left="2943" w:hanging="360"/>
      </w:pPr>
    </w:lvl>
    <w:lvl w:ilvl="4" w:tplc="C10220A0" w:tentative="1">
      <w:start w:val="1"/>
      <w:numFmt w:val="lowerLetter"/>
      <w:lvlText w:val="%5."/>
      <w:lvlJc w:val="left"/>
      <w:pPr>
        <w:ind w:left="3663" w:hanging="360"/>
      </w:pPr>
    </w:lvl>
    <w:lvl w:ilvl="5" w:tplc="F6607CE8" w:tentative="1">
      <w:start w:val="1"/>
      <w:numFmt w:val="lowerRoman"/>
      <w:lvlText w:val="%6."/>
      <w:lvlJc w:val="right"/>
      <w:pPr>
        <w:ind w:left="4383" w:hanging="180"/>
      </w:pPr>
    </w:lvl>
    <w:lvl w:ilvl="6" w:tplc="4E7C5AF2" w:tentative="1">
      <w:start w:val="1"/>
      <w:numFmt w:val="decimal"/>
      <w:lvlText w:val="%7."/>
      <w:lvlJc w:val="left"/>
      <w:pPr>
        <w:ind w:left="5103" w:hanging="360"/>
      </w:pPr>
    </w:lvl>
    <w:lvl w:ilvl="7" w:tplc="808AD166" w:tentative="1">
      <w:start w:val="1"/>
      <w:numFmt w:val="lowerLetter"/>
      <w:lvlText w:val="%8."/>
      <w:lvlJc w:val="left"/>
      <w:pPr>
        <w:ind w:left="5823" w:hanging="360"/>
      </w:pPr>
    </w:lvl>
    <w:lvl w:ilvl="8" w:tplc="D4C649E6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7" w15:restartNumberingAfterBreak="0">
    <w:nsid w:val="35F530E9"/>
    <w:multiLevelType w:val="hybridMultilevel"/>
    <w:tmpl w:val="5358DEAE"/>
    <w:lvl w:ilvl="0" w:tplc="3AF4021C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3680150A"/>
    <w:multiLevelType w:val="multilevel"/>
    <w:tmpl w:val="0415001F"/>
    <w:styleLink w:val="Styl4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36B61CBF"/>
    <w:multiLevelType w:val="hybridMultilevel"/>
    <w:tmpl w:val="01DEEF76"/>
    <w:lvl w:ilvl="0" w:tplc="E71A91EC">
      <w:start w:val="1"/>
      <w:numFmt w:val="bullet"/>
      <w:lvlText w:val="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0" w15:restartNumberingAfterBreak="0">
    <w:nsid w:val="36DF44D9"/>
    <w:multiLevelType w:val="hybridMultilevel"/>
    <w:tmpl w:val="12D015F0"/>
    <w:lvl w:ilvl="0" w:tplc="04150017">
      <w:start w:val="1"/>
      <w:numFmt w:val="upperRoman"/>
      <w:pStyle w:val="poziom2opisogolny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71901FF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2" w15:restartNumberingAfterBreak="0">
    <w:nsid w:val="39D864F5"/>
    <w:multiLevelType w:val="multilevel"/>
    <w:tmpl w:val="1A3A6F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3B0E39D9"/>
    <w:multiLevelType w:val="hybridMultilevel"/>
    <w:tmpl w:val="F57C3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C3F6AF9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5" w15:restartNumberingAfterBreak="0">
    <w:nsid w:val="3EA15FD7"/>
    <w:multiLevelType w:val="multilevel"/>
    <w:tmpl w:val="2FF07D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40065D9C"/>
    <w:multiLevelType w:val="singleLevel"/>
    <w:tmpl w:val="06205C00"/>
    <w:lvl w:ilvl="0">
      <w:start w:val="2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67" w15:restartNumberingAfterBreak="0">
    <w:nsid w:val="40455E8F"/>
    <w:multiLevelType w:val="multilevel"/>
    <w:tmpl w:val="E9C012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40717134"/>
    <w:multiLevelType w:val="multilevel"/>
    <w:tmpl w:val="2E386C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69" w15:restartNumberingAfterBreak="0">
    <w:nsid w:val="40AA0371"/>
    <w:multiLevelType w:val="multilevel"/>
    <w:tmpl w:val="3E964B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46D77710"/>
    <w:multiLevelType w:val="singleLevel"/>
    <w:tmpl w:val="614C07D6"/>
    <w:lvl w:ilvl="0">
      <w:start w:val="6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71" w15:restartNumberingAfterBreak="0">
    <w:nsid w:val="47861663"/>
    <w:multiLevelType w:val="singleLevel"/>
    <w:tmpl w:val="F9D86FA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72" w15:restartNumberingAfterBreak="0">
    <w:nsid w:val="47A2557F"/>
    <w:multiLevelType w:val="hybridMultilevel"/>
    <w:tmpl w:val="D0EC7214"/>
    <w:name w:val="WW8Num12"/>
    <w:lvl w:ilvl="0" w:tplc="F38CD9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90003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4B356839"/>
    <w:multiLevelType w:val="multilevel"/>
    <w:tmpl w:val="D4DA47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4" w15:restartNumberingAfterBreak="0">
    <w:nsid w:val="4BFC5321"/>
    <w:multiLevelType w:val="singleLevel"/>
    <w:tmpl w:val="6660D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5" w15:restartNumberingAfterBreak="0">
    <w:nsid w:val="4C7D0CCD"/>
    <w:multiLevelType w:val="singleLevel"/>
    <w:tmpl w:val="634CC6BE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  <w:b w:val="0"/>
      </w:rPr>
    </w:lvl>
  </w:abstractNum>
  <w:abstractNum w:abstractNumId="76" w15:restartNumberingAfterBreak="0">
    <w:nsid w:val="4D835D1A"/>
    <w:multiLevelType w:val="hybridMultilevel"/>
    <w:tmpl w:val="E286E2B4"/>
    <w:lvl w:ilvl="0" w:tplc="A56EEC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1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F3D2696"/>
    <w:multiLevelType w:val="singleLevel"/>
    <w:tmpl w:val="0E809FE4"/>
    <w:lvl w:ilvl="0">
      <w:start w:val="1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78" w15:restartNumberingAfterBreak="0">
    <w:nsid w:val="4FE13849"/>
    <w:multiLevelType w:val="multilevel"/>
    <w:tmpl w:val="9EBE8E2E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9" w15:restartNumberingAfterBreak="0">
    <w:nsid w:val="518241D8"/>
    <w:multiLevelType w:val="hybridMultilevel"/>
    <w:tmpl w:val="FE2EB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20D7BB0"/>
    <w:multiLevelType w:val="multilevel"/>
    <w:tmpl w:val="CAB2C2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1" w15:restartNumberingAfterBreak="0">
    <w:nsid w:val="54172BC0"/>
    <w:multiLevelType w:val="multilevel"/>
    <w:tmpl w:val="00A27FC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22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2" w15:restartNumberingAfterBreak="0">
    <w:nsid w:val="566945C2"/>
    <w:multiLevelType w:val="multilevel"/>
    <w:tmpl w:val="13F61F2A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3" w15:restartNumberingAfterBreak="0">
    <w:nsid w:val="57093414"/>
    <w:multiLevelType w:val="multilevel"/>
    <w:tmpl w:val="9EAC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4" w15:restartNumberingAfterBreak="0">
    <w:nsid w:val="58A579D4"/>
    <w:multiLevelType w:val="multilevel"/>
    <w:tmpl w:val="A2DAFB02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59B95A81"/>
    <w:multiLevelType w:val="multilevel"/>
    <w:tmpl w:val="5D88C78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auto"/>
      </w:rPr>
    </w:lvl>
  </w:abstractNum>
  <w:abstractNum w:abstractNumId="86" w15:restartNumberingAfterBreak="0">
    <w:nsid w:val="5AEA7EED"/>
    <w:multiLevelType w:val="singleLevel"/>
    <w:tmpl w:val="F40C0282"/>
    <w:lvl w:ilvl="0">
      <w:start w:val="3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7" w15:restartNumberingAfterBreak="0">
    <w:nsid w:val="5C09138A"/>
    <w:multiLevelType w:val="hybridMultilevel"/>
    <w:tmpl w:val="7096CAA2"/>
    <w:lvl w:ilvl="0" w:tplc="66DC7EDA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B8227468" w:tentative="1">
      <w:start w:val="1"/>
      <w:numFmt w:val="lowerLetter"/>
      <w:lvlText w:val="%2."/>
      <w:lvlJc w:val="left"/>
      <w:pPr>
        <w:ind w:left="1440" w:hanging="360"/>
      </w:pPr>
    </w:lvl>
    <w:lvl w:ilvl="2" w:tplc="55DC6C0A" w:tentative="1">
      <w:start w:val="1"/>
      <w:numFmt w:val="lowerRoman"/>
      <w:lvlText w:val="%3."/>
      <w:lvlJc w:val="right"/>
      <w:pPr>
        <w:ind w:left="2160" w:hanging="180"/>
      </w:pPr>
    </w:lvl>
    <w:lvl w:ilvl="3" w:tplc="4664D100" w:tentative="1">
      <w:start w:val="1"/>
      <w:numFmt w:val="decimal"/>
      <w:lvlText w:val="%4."/>
      <w:lvlJc w:val="left"/>
      <w:pPr>
        <w:ind w:left="2880" w:hanging="360"/>
      </w:pPr>
    </w:lvl>
    <w:lvl w:ilvl="4" w:tplc="8D58F24C" w:tentative="1">
      <w:start w:val="1"/>
      <w:numFmt w:val="lowerLetter"/>
      <w:lvlText w:val="%5."/>
      <w:lvlJc w:val="left"/>
      <w:pPr>
        <w:ind w:left="3600" w:hanging="360"/>
      </w:pPr>
    </w:lvl>
    <w:lvl w:ilvl="5" w:tplc="F16E9E4E" w:tentative="1">
      <w:start w:val="1"/>
      <w:numFmt w:val="lowerRoman"/>
      <w:lvlText w:val="%6."/>
      <w:lvlJc w:val="right"/>
      <w:pPr>
        <w:ind w:left="4320" w:hanging="180"/>
      </w:pPr>
    </w:lvl>
    <w:lvl w:ilvl="6" w:tplc="8D0EEBF4" w:tentative="1">
      <w:start w:val="1"/>
      <w:numFmt w:val="decimal"/>
      <w:lvlText w:val="%7."/>
      <w:lvlJc w:val="left"/>
      <w:pPr>
        <w:ind w:left="5040" w:hanging="360"/>
      </w:pPr>
    </w:lvl>
    <w:lvl w:ilvl="7" w:tplc="B85C35D6" w:tentative="1">
      <w:start w:val="1"/>
      <w:numFmt w:val="lowerLetter"/>
      <w:lvlText w:val="%8."/>
      <w:lvlJc w:val="left"/>
      <w:pPr>
        <w:ind w:left="5760" w:hanging="360"/>
      </w:pPr>
    </w:lvl>
    <w:lvl w:ilvl="8" w:tplc="C16865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C091C39"/>
    <w:multiLevelType w:val="hybridMultilevel"/>
    <w:tmpl w:val="9C1EBBAA"/>
    <w:lvl w:ilvl="0" w:tplc="063EBE04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1AED3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 w15:restartNumberingAfterBreak="0">
    <w:nsid w:val="5F7439CF"/>
    <w:multiLevelType w:val="hybridMultilevel"/>
    <w:tmpl w:val="F26E110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90" w15:restartNumberingAfterBreak="0">
    <w:nsid w:val="6158373B"/>
    <w:multiLevelType w:val="multilevel"/>
    <w:tmpl w:val="A5DC67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1" w15:restartNumberingAfterBreak="0">
    <w:nsid w:val="61F54751"/>
    <w:multiLevelType w:val="multilevel"/>
    <w:tmpl w:val="9EA6F378"/>
    <w:lvl w:ilvl="0">
      <w:start w:val="1"/>
      <w:numFmt w:val="decimal"/>
      <w:pStyle w:val="poziom3moj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92" w15:restartNumberingAfterBreak="0">
    <w:nsid w:val="62077995"/>
    <w:multiLevelType w:val="multilevel"/>
    <w:tmpl w:val="1CBEE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3" w15:restartNumberingAfterBreak="0">
    <w:nsid w:val="631B3CD3"/>
    <w:multiLevelType w:val="multilevel"/>
    <w:tmpl w:val="2C68EFCE"/>
    <w:styleLink w:val="Styl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4" w15:restartNumberingAfterBreak="0">
    <w:nsid w:val="64C53272"/>
    <w:multiLevelType w:val="singleLevel"/>
    <w:tmpl w:val="BDDE9C0E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5" w15:restartNumberingAfterBreak="0">
    <w:nsid w:val="69465F42"/>
    <w:multiLevelType w:val="multilevel"/>
    <w:tmpl w:val="0248E508"/>
    <w:lvl w:ilvl="0">
      <w:start w:val="2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Times New Roman" w:hint="default"/>
      </w:rPr>
    </w:lvl>
  </w:abstractNum>
  <w:abstractNum w:abstractNumId="96" w15:restartNumberingAfterBreak="0">
    <w:nsid w:val="69C57B21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6B765510"/>
    <w:multiLevelType w:val="hybridMultilevel"/>
    <w:tmpl w:val="8DA473CA"/>
    <w:lvl w:ilvl="0" w:tplc="04090011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A57404"/>
    <w:multiLevelType w:val="multilevel"/>
    <w:tmpl w:val="A2F61F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9" w15:restartNumberingAfterBreak="0">
    <w:nsid w:val="6C31572C"/>
    <w:multiLevelType w:val="singleLevel"/>
    <w:tmpl w:val="1C6EF162"/>
    <w:lvl w:ilvl="0">
      <w:start w:val="1"/>
      <w:numFmt w:val="lowerLetter"/>
      <w:lvlText w:val="%1)"/>
      <w:legacy w:legacy="1" w:legacySpace="0" w:legacyIndent="283"/>
      <w:lvlJc w:val="left"/>
      <w:rPr>
        <w:rFonts w:ascii="Franklin Gothic Medium" w:hAnsi="Franklin Gothic Medium" w:hint="default"/>
      </w:rPr>
    </w:lvl>
  </w:abstractNum>
  <w:abstractNum w:abstractNumId="100" w15:restartNumberingAfterBreak="0">
    <w:nsid w:val="73525435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1" w15:restartNumberingAfterBreak="0">
    <w:nsid w:val="7A8B0585"/>
    <w:multiLevelType w:val="hybridMultilevel"/>
    <w:tmpl w:val="5ECE65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BF540F0"/>
    <w:multiLevelType w:val="singleLevel"/>
    <w:tmpl w:val="0040F07C"/>
    <w:lvl w:ilvl="0">
      <w:start w:val="2"/>
      <w:numFmt w:val="decimal"/>
      <w:lvlText w:val="%1."/>
      <w:legacy w:legacy="1" w:legacySpace="0" w:legacyIndent="177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03" w15:restartNumberingAfterBreak="0">
    <w:nsid w:val="7CAD4B86"/>
    <w:multiLevelType w:val="multilevel"/>
    <w:tmpl w:val="18C212D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4" w15:restartNumberingAfterBreak="0">
    <w:nsid w:val="7D853383"/>
    <w:multiLevelType w:val="hybridMultilevel"/>
    <w:tmpl w:val="74C06652"/>
    <w:lvl w:ilvl="0" w:tplc="F5AA27D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DE75739"/>
    <w:multiLevelType w:val="multilevel"/>
    <w:tmpl w:val="0AD4DDF0"/>
    <w:styleLink w:val="Styl21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6" w15:restartNumberingAfterBreak="0">
    <w:nsid w:val="7F2167EE"/>
    <w:multiLevelType w:val="multilevel"/>
    <w:tmpl w:val="430479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642495761">
    <w:abstractNumId w:val="43"/>
  </w:num>
  <w:num w:numId="2" w16cid:durableId="288124060">
    <w:abstractNumId w:val="48"/>
  </w:num>
  <w:num w:numId="3" w16cid:durableId="1510875928">
    <w:abstractNumId w:val="85"/>
  </w:num>
  <w:num w:numId="4" w16cid:durableId="430929629">
    <w:abstractNumId w:val="17"/>
  </w:num>
  <w:num w:numId="5" w16cid:durableId="1317152036">
    <w:abstractNumId w:val="83"/>
  </w:num>
  <w:num w:numId="6" w16cid:durableId="54017070">
    <w:abstractNumId w:val="46"/>
  </w:num>
  <w:num w:numId="7" w16cid:durableId="1884637129">
    <w:abstractNumId w:val="33"/>
  </w:num>
  <w:num w:numId="8" w16cid:durableId="687830905">
    <w:abstractNumId w:val="69"/>
  </w:num>
  <w:num w:numId="9" w16cid:durableId="1020278325">
    <w:abstractNumId w:val="39"/>
  </w:num>
  <w:num w:numId="10" w16cid:durableId="1083142885">
    <w:abstractNumId w:val="64"/>
  </w:num>
  <w:num w:numId="11" w16cid:durableId="12197173">
    <w:abstractNumId w:val="56"/>
  </w:num>
  <w:num w:numId="12" w16cid:durableId="522986575">
    <w:abstractNumId w:val="20"/>
  </w:num>
  <w:num w:numId="13" w16cid:durableId="313148260">
    <w:abstractNumId w:val="87"/>
  </w:num>
  <w:num w:numId="14" w16cid:durableId="517740437">
    <w:abstractNumId w:val="74"/>
    <w:lvlOverride w:ilvl="0">
      <w:startOverride w:val="1"/>
    </w:lvlOverride>
  </w:num>
  <w:num w:numId="15" w16cid:durableId="1627538407">
    <w:abstractNumId w:val="73"/>
  </w:num>
  <w:num w:numId="16" w16cid:durableId="747919063">
    <w:abstractNumId w:val="81"/>
  </w:num>
  <w:num w:numId="17" w16cid:durableId="1325351691">
    <w:abstractNumId w:val="91"/>
  </w:num>
  <w:num w:numId="18" w16cid:durableId="982738407">
    <w:abstractNumId w:val="60"/>
  </w:num>
  <w:num w:numId="19" w16cid:durableId="155153818">
    <w:abstractNumId w:val="76"/>
  </w:num>
  <w:num w:numId="20" w16cid:durableId="1557354178">
    <w:abstractNumId w:val="34"/>
  </w:num>
  <w:num w:numId="21" w16cid:durableId="225338537">
    <w:abstractNumId w:val="65"/>
  </w:num>
  <w:num w:numId="22" w16cid:durableId="1690990050">
    <w:abstractNumId w:val="35"/>
  </w:num>
  <w:num w:numId="23" w16cid:durableId="926616751">
    <w:abstractNumId w:val="53"/>
  </w:num>
  <w:num w:numId="24" w16cid:durableId="926428143">
    <w:abstractNumId w:val="37"/>
  </w:num>
  <w:num w:numId="25" w16cid:durableId="844592531">
    <w:abstractNumId w:val="29"/>
  </w:num>
  <w:num w:numId="26" w16cid:durableId="1242326918">
    <w:abstractNumId w:val="93"/>
  </w:num>
  <w:num w:numId="27" w16cid:durableId="1124075824">
    <w:abstractNumId w:val="23"/>
  </w:num>
  <w:num w:numId="28" w16cid:durableId="557983122">
    <w:abstractNumId w:val="88"/>
  </w:num>
  <w:num w:numId="29" w16cid:durableId="181938064">
    <w:abstractNumId w:val="13"/>
  </w:num>
  <w:num w:numId="30" w16cid:durableId="2024167100">
    <w:abstractNumId w:val="92"/>
  </w:num>
  <w:num w:numId="31" w16cid:durableId="935751202">
    <w:abstractNumId w:val="84"/>
  </w:num>
  <w:num w:numId="32" w16cid:durableId="1822576462">
    <w:abstractNumId w:val="62"/>
  </w:num>
  <w:num w:numId="33" w16cid:durableId="639069001">
    <w:abstractNumId w:val="67"/>
  </w:num>
  <w:num w:numId="34" w16cid:durableId="690690061">
    <w:abstractNumId w:val="47"/>
  </w:num>
  <w:num w:numId="35" w16cid:durableId="1371031507">
    <w:abstractNumId w:val="27"/>
  </w:num>
  <w:num w:numId="36" w16cid:durableId="801387688">
    <w:abstractNumId w:val="58"/>
  </w:num>
  <w:num w:numId="37" w16cid:durableId="1281843632">
    <w:abstractNumId w:val="89"/>
  </w:num>
  <w:num w:numId="38" w16cid:durableId="1703944824">
    <w:abstractNumId w:val="90"/>
  </w:num>
  <w:num w:numId="39" w16cid:durableId="2099859581">
    <w:abstractNumId w:val="50"/>
  </w:num>
  <w:num w:numId="40" w16cid:durableId="452986565">
    <w:abstractNumId w:val="95"/>
  </w:num>
  <w:num w:numId="41" w16cid:durableId="1919825187">
    <w:abstractNumId w:val="32"/>
  </w:num>
  <w:num w:numId="42" w16cid:durableId="1313024756">
    <w:abstractNumId w:val="31"/>
  </w:num>
  <w:num w:numId="43" w16cid:durableId="450056604">
    <w:abstractNumId w:val="28"/>
  </w:num>
  <w:num w:numId="44" w16cid:durableId="257834672">
    <w:abstractNumId w:val="61"/>
  </w:num>
  <w:num w:numId="45" w16cid:durableId="756252173">
    <w:abstractNumId w:val="19"/>
  </w:num>
  <w:num w:numId="46" w16cid:durableId="268851843">
    <w:abstractNumId w:val="80"/>
  </w:num>
  <w:num w:numId="47" w16cid:durableId="316081217">
    <w:abstractNumId w:val="36"/>
  </w:num>
  <w:num w:numId="48" w16cid:durableId="1723871254">
    <w:abstractNumId w:val="52"/>
  </w:num>
  <w:num w:numId="49" w16cid:durableId="2009819957">
    <w:abstractNumId w:val="45"/>
  </w:num>
  <w:num w:numId="50" w16cid:durableId="379982279">
    <w:abstractNumId w:val="71"/>
  </w:num>
  <w:num w:numId="51" w16cid:durableId="841164063">
    <w:abstractNumId w:val="41"/>
  </w:num>
  <w:num w:numId="52" w16cid:durableId="1438476687">
    <w:abstractNumId w:val="94"/>
  </w:num>
  <w:num w:numId="53" w16cid:durableId="1494763615">
    <w:abstractNumId w:val="30"/>
  </w:num>
  <w:num w:numId="54" w16cid:durableId="601454210">
    <w:abstractNumId w:val="18"/>
  </w:num>
  <w:num w:numId="55" w16cid:durableId="797257998">
    <w:abstractNumId w:val="44"/>
  </w:num>
  <w:num w:numId="56" w16cid:durableId="734741848">
    <w:abstractNumId w:val="105"/>
  </w:num>
  <w:num w:numId="57" w16cid:durableId="7489263">
    <w:abstractNumId w:val="98"/>
  </w:num>
  <w:num w:numId="58" w16cid:durableId="49381285">
    <w:abstractNumId w:val="82"/>
  </w:num>
  <w:num w:numId="59" w16cid:durableId="1028524127">
    <w:abstractNumId w:val="26"/>
  </w:num>
  <w:num w:numId="60" w16cid:durableId="1705207703">
    <w:abstractNumId w:val="16"/>
  </w:num>
  <w:num w:numId="61" w16cid:durableId="1539078440">
    <w:abstractNumId w:val="49"/>
  </w:num>
  <w:num w:numId="62" w16cid:durableId="1249198580">
    <w:abstractNumId w:val="96"/>
  </w:num>
  <w:num w:numId="63" w16cid:durableId="14769202">
    <w:abstractNumId w:val="21"/>
  </w:num>
  <w:num w:numId="64" w16cid:durableId="1115829023">
    <w:abstractNumId w:val="24"/>
  </w:num>
  <w:num w:numId="65" w16cid:durableId="2079590989">
    <w:abstractNumId w:val="104"/>
  </w:num>
  <w:num w:numId="66" w16cid:durableId="1808008585">
    <w:abstractNumId w:val="100"/>
  </w:num>
  <w:num w:numId="67" w16cid:durableId="58671091">
    <w:abstractNumId w:val="75"/>
  </w:num>
  <w:num w:numId="68" w16cid:durableId="204146349">
    <w:abstractNumId w:val="51"/>
  </w:num>
  <w:num w:numId="69" w16cid:durableId="1551570832">
    <w:abstractNumId w:val="14"/>
  </w:num>
  <w:num w:numId="70" w16cid:durableId="775638789">
    <w:abstractNumId w:val="106"/>
  </w:num>
  <w:num w:numId="71" w16cid:durableId="901984672">
    <w:abstractNumId w:val="25"/>
  </w:num>
  <w:num w:numId="72" w16cid:durableId="2116750948">
    <w:abstractNumId w:val="103"/>
  </w:num>
  <w:num w:numId="73" w16cid:durableId="885945940">
    <w:abstractNumId w:val="78"/>
  </w:num>
  <w:num w:numId="74" w16cid:durableId="1481339729">
    <w:abstractNumId w:val="12"/>
  </w:num>
  <w:num w:numId="75" w16cid:durableId="1190217715">
    <w:abstractNumId w:val="15"/>
  </w:num>
  <w:num w:numId="76" w16cid:durableId="186066234">
    <w:abstractNumId w:val="54"/>
  </w:num>
  <w:num w:numId="77" w16cid:durableId="1330210729">
    <w:abstractNumId w:val="102"/>
  </w:num>
  <w:num w:numId="78" w16cid:durableId="486363332">
    <w:abstractNumId w:val="101"/>
  </w:num>
  <w:num w:numId="79" w16cid:durableId="1215704024">
    <w:abstractNumId w:val="79"/>
  </w:num>
  <w:num w:numId="80" w16cid:durableId="994603397">
    <w:abstractNumId w:val="55"/>
  </w:num>
  <w:num w:numId="81" w16cid:durableId="1525049225">
    <w:abstractNumId w:val="97"/>
  </w:num>
  <w:num w:numId="82" w16cid:durableId="910429677">
    <w:abstractNumId w:val="22"/>
  </w:num>
  <w:num w:numId="83" w16cid:durableId="1900286697">
    <w:abstractNumId w:val="86"/>
  </w:num>
  <w:num w:numId="84" w16cid:durableId="405810988">
    <w:abstractNumId w:val="86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5" w16cid:durableId="1418601805">
    <w:abstractNumId w:val="86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6" w16cid:durableId="1025208071">
    <w:abstractNumId w:val="70"/>
  </w:num>
  <w:num w:numId="87" w16cid:durableId="634799885">
    <w:abstractNumId w:val="77"/>
  </w:num>
  <w:num w:numId="88" w16cid:durableId="139076609">
    <w:abstractNumId w:val="66"/>
  </w:num>
  <w:num w:numId="89" w16cid:durableId="1772553105">
    <w:abstractNumId w:val="99"/>
  </w:num>
  <w:num w:numId="90" w16cid:durableId="74674149">
    <w:abstractNumId w:val="59"/>
  </w:num>
  <w:num w:numId="91" w16cid:durableId="188226281">
    <w:abstractNumId w:val="38"/>
  </w:num>
  <w:num w:numId="92" w16cid:durableId="356153194">
    <w:abstractNumId w:val="63"/>
  </w:num>
  <w:num w:numId="93" w16cid:durableId="1592470966">
    <w:abstractNumId w:val="57"/>
  </w:num>
  <w:num w:numId="94" w16cid:durableId="1662394606">
    <w:abstractNumId w:val="42"/>
  </w:num>
  <w:num w:numId="95" w16cid:durableId="1978219692">
    <w:abstractNumId w:val="68"/>
  </w:num>
  <w:num w:numId="96" w16cid:durableId="1298756041">
    <w:abstractNumId w:val="40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5E5"/>
    <w:rsid w:val="00000176"/>
    <w:rsid w:val="00000979"/>
    <w:rsid w:val="0000121C"/>
    <w:rsid w:val="0000174E"/>
    <w:rsid w:val="0000210B"/>
    <w:rsid w:val="000029FA"/>
    <w:rsid w:val="000031BF"/>
    <w:rsid w:val="00003272"/>
    <w:rsid w:val="00003E23"/>
    <w:rsid w:val="00004118"/>
    <w:rsid w:val="00004E59"/>
    <w:rsid w:val="000053AD"/>
    <w:rsid w:val="00005655"/>
    <w:rsid w:val="00006155"/>
    <w:rsid w:val="000102E7"/>
    <w:rsid w:val="00010814"/>
    <w:rsid w:val="000108B6"/>
    <w:rsid w:val="000109CF"/>
    <w:rsid w:val="00010A6F"/>
    <w:rsid w:val="00011200"/>
    <w:rsid w:val="000116F8"/>
    <w:rsid w:val="00011A29"/>
    <w:rsid w:val="00011B05"/>
    <w:rsid w:val="000126A1"/>
    <w:rsid w:val="00014150"/>
    <w:rsid w:val="00014D2A"/>
    <w:rsid w:val="000152F0"/>
    <w:rsid w:val="00015593"/>
    <w:rsid w:val="00015F4E"/>
    <w:rsid w:val="0001618F"/>
    <w:rsid w:val="0001785D"/>
    <w:rsid w:val="00017F12"/>
    <w:rsid w:val="00021BC0"/>
    <w:rsid w:val="00021E96"/>
    <w:rsid w:val="00022F48"/>
    <w:rsid w:val="00023138"/>
    <w:rsid w:val="0002389B"/>
    <w:rsid w:val="00023A40"/>
    <w:rsid w:val="000248C3"/>
    <w:rsid w:val="000257B6"/>
    <w:rsid w:val="00025850"/>
    <w:rsid w:val="00026185"/>
    <w:rsid w:val="00026E96"/>
    <w:rsid w:val="0002784C"/>
    <w:rsid w:val="00030407"/>
    <w:rsid w:val="0003144E"/>
    <w:rsid w:val="00032882"/>
    <w:rsid w:val="00032FA2"/>
    <w:rsid w:val="00034ABA"/>
    <w:rsid w:val="00034B1B"/>
    <w:rsid w:val="00035517"/>
    <w:rsid w:val="0003625F"/>
    <w:rsid w:val="00037BCA"/>
    <w:rsid w:val="00037CA1"/>
    <w:rsid w:val="00037D2C"/>
    <w:rsid w:val="000403EB"/>
    <w:rsid w:val="0004059D"/>
    <w:rsid w:val="000405C8"/>
    <w:rsid w:val="00040942"/>
    <w:rsid w:val="00041389"/>
    <w:rsid w:val="00041F5C"/>
    <w:rsid w:val="00042DD9"/>
    <w:rsid w:val="0004413C"/>
    <w:rsid w:val="0004573F"/>
    <w:rsid w:val="000459D0"/>
    <w:rsid w:val="00047058"/>
    <w:rsid w:val="000503EE"/>
    <w:rsid w:val="000509F1"/>
    <w:rsid w:val="00050B7F"/>
    <w:rsid w:val="00050E3D"/>
    <w:rsid w:val="00051ED6"/>
    <w:rsid w:val="000521C5"/>
    <w:rsid w:val="000523E2"/>
    <w:rsid w:val="00052E27"/>
    <w:rsid w:val="00053711"/>
    <w:rsid w:val="00053CF5"/>
    <w:rsid w:val="000553AC"/>
    <w:rsid w:val="0005589E"/>
    <w:rsid w:val="00056243"/>
    <w:rsid w:val="0005663E"/>
    <w:rsid w:val="00056E23"/>
    <w:rsid w:val="000576BC"/>
    <w:rsid w:val="00057F4C"/>
    <w:rsid w:val="0006078A"/>
    <w:rsid w:val="00060F19"/>
    <w:rsid w:val="00061822"/>
    <w:rsid w:val="00062D2C"/>
    <w:rsid w:val="0006340E"/>
    <w:rsid w:val="00063BAE"/>
    <w:rsid w:val="00064512"/>
    <w:rsid w:val="000655CC"/>
    <w:rsid w:val="00065E32"/>
    <w:rsid w:val="0006601F"/>
    <w:rsid w:val="0006717E"/>
    <w:rsid w:val="00067389"/>
    <w:rsid w:val="00067D93"/>
    <w:rsid w:val="000709E7"/>
    <w:rsid w:val="0007122E"/>
    <w:rsid w:val="00071756"/>
    <w:rsid w:val="00071A76"/>
    <w:rsid w:val="00071FA3"/>
    <w:rsid w:val="00073A86"/>
    <w:rsid w:val="00073F25"/>
    <w:rsid w:val="000740FC"/>
    <w:rsid w:val="0007615D"/>
    <w:rsid w:val="000763D2"/>
    <w:rsid w:val="00077221"/>
    <w:rsid w:val="0007785F"/>
    <w:rsid w:val="000778BE"/>
    <w:rsid w:val="000806A1"/>
    <w:rsid w:val="00080AFC"/>
    <w:rsid w:val="00080E98"/>
    <w:rsid w:val="0008132A"/>
    <w:rsid w:val="0008155A"/>
    <w:rsid w:val="0008199B"/>
    <w:rsid w:val="00081F89"/>
    <w:rsid w:val="00082C82"/>
    <w:rsid w:val="000832E7"/>
    <w:rsid w:val="000832F9"/>
    <w:rsid w:val="000841B1"/>
    <w:rsid w:val="00084463"/>
    <w:rsid w:val="00086262"/>
    <w:rsid w:val="00087425"/>
    <w:rsid w:val="000900A8"/>
    <w:rsid w:val="000903DF"/>
    <w:rsid w:val="0009052D"/>
    <w:rsid w:val="00090D36"/>
    <w:rsid w:val="00091FD0"/>
    <w:rsid w:val="00092178"/>
    <w:rsid w:val="00092230"/>
    <w:rsid w:val="00092C8B"/>
    <w:rsid w:val="00092E3E"/>
    <w:rsid w:val="00092EFF"/>
    <w:rsid w:val="00093DFC"/>
    <w:rsid w:val="00094DCF"/>
    <w:rsid w:val="00096048"/>
    <w:rsid w:val="000967A7"/>
    <w:rsid w:val="000970C1"/>
    <w:rsid w:val="00097659"/>
    <w:rsid w:val="00097768"/>
    <w:rsid w:val="000979A7"/>
    <w:rsid w:val="00097A59"/>
    <w:rsid w:val="00097BE7"/>
    <w:rsid w:val="000A0F19"/>
    <w:rsid w:val="000A227B"/>
    <w:rsid w:val="000A29AB"/>
    <w:rsid w:val="000A2C7A"/>
    <w:rsid w:val="000A3490"/>
    <w:rsid w:val="000A3AB5"/>
    <w:rsid w:val="000A5BDE"/>
    <w:rsid w:val="000A7BA4"/>
    <w:rsid w:val="000B066D"/>
    <w:rsid w:val="000B1126"/>
    <w:rsid w:val="000B19D7"/>
    <w:rsid w:val="000B1AFB"/>
    <w:rsid w:val="000B250C"/>
    <w:rsid w:val="000B2C25"/>
    <w:rsid w:val="000B2D04"/>
    <w:rsid w:val="000B4607"/>
    <w:rsid w:val="000B4617"/>
    <w:rsid w:val="000B4E4E"/>
    <w:rsid w:val="000B54D0"/>
    <w:rsid w:val="000B6147"/>
    <w:rsid w:val="000B65D3"/>
    <w:rsid w:val="000B6755"/>
    <w:rsid w:val="000B6946"/>
    <w:rsid w:val="000B7708"/>
    <w:rsid w:val="000B7A3E"/>
    <w:rsid w:val="000B7BFE"/>
    <w:rsid w:val="000C0030"/>
    <w:rsid w:val="000C0AA4"/>
    <w:rsid w:val="000C0B89"/>
    <w:rsid w:val="000C0BA0"/>
    <w:rsid w:val="000C0CCE"/>
    <w:rsid w:val="000C0EE3"/>
    <w:rsid w:val="000C165A"/>
    <w:rsid w:val="000C172A"/>
    <w:rsid w:val="000C31AD"/>
    <w:rsid w:val="000C35DB"/>
    <w:rsid w:val="000C37D3"/>
    <w:rsid w:val="000C4D2C"/>
    <w:rsid w:val="000C56F3"/>
    <w:rsid w:val="000C7155"/>
    <w:rsid w:val="000C77EA"/>
    <w:rsid w:val="000C7C40"/>
    <w:rsid w:val="000C7E88"/>
    <w:rsid w:val="000D0155"/>
    <w:rsid w:val="000D04D4"/>
    <w:rsid w:val="000D0687"/>
    <w:rsid w:val="000D0B07"/>
    <w:rsid w:val="000D0BB5"/>
    <w:rsid w:val="000D0C31"/>
    <w:rsid w:val="000D0C8F"/>
    <w:rsid w:val="000D1562"/>
    <w:rsid w:val="000D1690"/>
    <w:rsid w:val="000D19BF"/>
    <w:rsid w:val="000D1A5F"/>
    <w:rsid w:val="000D1AE6"/>
    <w:rsid w:val="000D1E4E"/>
    <w:rsid w:val="000D306D"/>
    <w:rsid w:val="000D401B"/>
    <w:rsid w:val="000D4505"/>
    <w:rsid w:val="000D4C28"/>
    <w:rsid w:val="000D4DB8"/>
    <w:rsid w:val="000D4EB9"/>
    <w:rsid w:val="000D546C"/>
    <w:rsid w:val="000D6694"/>
    <w:rsid w:val="000D696C"/>
    <w:rsid w:val="000D6F55"/>
    <w:rsid w:val="000D73C2"/>
    <w:rsid w:val="000E0D24"/>
    <w:rsid w:val="000E1478"/>
    <w:rsid w:val="000E3499"/>
    <w:rsid w:val="000E4A2D"/>
    <w:rsid w:val="000E5185"/>
    <w:rsid w:val="000E7230"/>
    <w:rsid w:val="000E77DE"/>
    <w:rsid w:val="000F0AAC"/>
    <w:rsid w:val="000F0E03"/>
    <w:rsid w:val="000F1FDB"/>
    <w:rsid w:val="000F28F8"/>
    <w:rsid w:val="000F2A0D"/>
    <w:rsid w:val="000F2C92"/>
    <w:rsid w:val="000F32E1"/>
    <w:rsid w:val="000F36A7"/>
    <w:rsid w:val="000F3C92"/>
    <w:rsid w:val="000F431E"/>
    <w:rsid w:val="000F4541"/>
    <w:rsid w:val="000F4D7F"/>
    <w:rsid w:val="000F55F6"/>
    <w:rsid w:val="000F59A2"/>
    <w:rsid w:val="000F5AAC"/>
    <w:rsid w:val="000F627C"/>
    <w:rsid w:val="000F6DA1"/>
    <w:rsid w:val="000F7015"/>
    <w:rsid w:val="001000EA"/>
    <w:rsid w:val="001014BF"/>
    <w:rsid w:val="00101987"/>
    <w:rsid w:val="00101BBD"/>
    <w:rsid w:val="00101F40"/>
    <w:rsid w:val="001026CC"/>
    <w:rsid w:val="001033F2"/>
    <w:rsid w:val="00103AC8"/>
    <w:rsid w:val="00105271"/>
    <w:rsid w:val="001054A1"/>
    <w:rsid w:val="00105708"/>
    <w:rsid w:val="00105970"/>
    <w:rsid w:val="00105B53"/>
    <w:rsid w:val="001067D3"/>
    <w:rsid w:val="00106AED"/>
    <w:rsid w:val="0010708E"/>
    <w:rsid w:val="00107134"/>
    <w:rsid w:val="001074CA"/>
    <w:rsid w:val="00107583"/>
    <w:rsid w:val="00107EE1"/>
    <w:rsid w:val="00107FDC"/>
    <w:rsid w:val="00110156"/>
    <w:rsid w:val="001103AE"/>
    <w:rsid w:val="00110CBB"/>
    <w:rsid w:val="00111798"/>
    <w:rsid w:val="00111808"/>
    <w:rsid w:val="00111FA0"/>
    <w:rsid w:val="0011241F"/>
    <w:rsid w:val="00112D0D"/>
    <w:rsid w:val="00112DE2"/>
    <w:rsid w:val="001136E4"/>
    <w:rsid w:val="001137A7"/>
    <w:rsid w:val="00113BF7"/>
    <w:rsid w:val="00113DCA"/>
    <w:rsid w:val="0011422A"/>
    <w:rsid w:val="00114290"/>
    <w:rsid w:val="001147DC"/>
    <w:rsid w:val="00114B7E"/>
    <w:rsid w:val="00115764"/>
    <w:rsid w:val="00115768"/>
    <w:rsid w:val="00115B06"/>
    <w:rsid w:val="00116886"/>
    <w:rsid w:val="00116C1C"/>
    <w:rsid w:val="00116F60"/>
    <w:rsid w:val="0011700E"/>
    <w:rsid w:val="001171D4"/>
    <w:rsid w:val="00117465"/>
    <w:rsid w:val="0012043B"/>
    <w:rsid w:val="001206B1"/>
    <w:rsid w:val="00120843"/>
    <w:rsid w:val="00121777"/>
    <w:rsid w:val="001217FE"/>
    <w:rsid w:val="00121F84"/>
    <w:rsid w:val="00121FFD"/>
    <w:rsid w:val="0012224B"/>
    <w:rsid w:val="00123622"/>
    <w:rsid w:val="00123919"/>
    <w:rsid w:val="00124417"/>
    <w:rsid w:val="0012512F"/>
    <w:rsid w:val="00125569"/>
    <w:rsid w:val="00126370"/>
    <w:rsid w:val="0012691B"/>
    <w:rsid w:val="0012696B"/>
    <w:rsid w:val="0012734B"/>
    <w:rsid w:val="00127F10"/>
    <w:rsid w:val="00130C1A"/>
    <w:rsid w:val="00131136"/>
    <w:rsid w:val="00132ACA"/>
    <w:rsid w:val="00132EA8"/>
    <w:rsid w:val="00133998"/>
    <w:rsid w:val="0013400F"/>
    <w:rsid w:val="00135E02"/>
    <w:rsid w:val="00136510"/>
    <w:rsid w:val="001372CA"/>
    <w:rsid w:val="0013782C"/>
    <w:rsid w:val="00141435"/>
    <w:rsid w:val="00141738"/>
    <w:rsid w:val="00141BC0"/>
    <w:rsid w:val="001420EB"/>
    <w:rsid w:val="0014213B"/>
    <w:rsid w:val="001439E5"/>
    <w:rsid w:val="00144D68"/>
    <w:rsid w:val="00145D3A"/>
    <w:rsid w:val="00145DE6"/>
    <w:rsid w:val="0014621D"/>
    <w:rsid w:val="00147029"/>
    <w:rsid w:val="0014793E"/>
    <w:rsid w:val="00147E57"/>
    <w:rsid w:val="00150400"/>
    <w:rsid w:val="00150C44"/>
    <w:rsid w:val="00150FC8"/>
    <w:rsid w:val="001517E5"/>
    <w:rsid w:val="00151B3C"/>
    <w:rsid w:val="0015221D"/>
    <w:rsid w:val="001523CF"/>
    <w:rsid w:val="001523E7"/>
    <w:rsid w:val="00152DAF"/>
    <w:rsid w:val="00153038"/>
    <w:rsid w:val="001539A1"/>
    <w:rsid w:val="00154EA5"/>
    <w:rsid w:val="0015590C"/>
    <w:rsid w:val="001559BD"/>
    <w:rsid w:val="0015610E"/>
    <w:rsid w:val="00156330"/>
    <w:rsid w:val="00157FCD"/>
    <w:rsid w:val="00162989"/>
    <w:rsid w:val="001643BC"/>
    <w:rsid w:val="001650B5"/>
    <w:rsid w:val="001652EA"/>
    <w:rsid w:val="00165B65"/>
    <w:rsid w:val="00166148"/>
    <w:rsid w:val="0017087D"/>
    <w:rsid w:val="001710C7"/>
    <w:rsid w:val="00171993"/>
    <w:rsid w:val="00171EDC"/>
    <w:rsid w:val="00171F08"/>
    <w:rsid w:val="0017224A"/>
    <w:rsid w:val="00172985"/>
    <w:rsid w:val="001738A5"/>
    <w:rsid w:val="00173D12"/>
    <w:rsid w:val="00175ACF"/>
    <w:rsid w:val="00176C59"/>
    <w:rsid w:val="00176D80"/>
    <w:rsid w:val="0017724A"/>
    <w:rsid w:val="0017729D"/>
    <w:rsid w:val="00177394"/>
    <w:rsid w:val="001775DB"/>
    <w:rsid w:val="00177AE8"/>
    <w:rsid w:val="00180108"/>
    <w:rsid w:val="0018016F"/>
    <w:rsid w:val="001811B5"/>
    <w:rsid w:val="0018220D"/>
    <w:rsid w:val="00182A50"/>
    <w:rsid w:val="001837FA"/>
    <w:rsid w:val="00183F97"/>
    <w:rsid w:val="00184000"/>
    <w:rsid w:val="00184915"/>
    <w:rsid w:val="00184B22"/>
    <w:rsid w:val="00184E36"/>
    <w:rsid w:val="00185E90"/>
    <w:rsid w:val="00186AEB"/>
    <w:rsid w:val="00186D35"/>
    <w:rsid w:val="00186FDD"/>
    <w:rsid w:val="00191493"/>
    <w:rsid w:val="00192C33"/>
    <w:rsid w:val="00193D15"/>
    <w:rsid w:val="00193D41"/>
    <w:rsid w:val="00194B29"/>
    <w:rsid w:val="0019555D"/>
    <w:rsid w:val="0019569B"/>
    <w:rsid w:val="00195E62"/>
    <w:rsid w:val="0019644F"/>
    <w:rsid w:val="001965E4"/>
    <w:rsid w:val="001A0072"/>
    <w:rsid w:val="001A1228"/>
    <w:rsid w:val="001A179F"/>
    <w:rsid w:val="001A18AC"/>
    <w:rsid w:val="001A25C1"/>
    <w:rsid w:val="001A2992"/>
    <w:rsid w:val="001A2E4F"/>
    <w:rsid w:val="001A3179"/>
    <w:rsid w:val="001A3A0E"/>
    <w:rsid w:val="001A3B63"/>
    <w:rsid w:val="001A5C91"/>
    <w:rsid w:val="001A60F3"/>
    <w:rsid w:val="001A6CBF"/>
    <w:rsid w:val="001A77A9"/>
    <w:rsid w:val="001A7941"/>
    <w:rsid w:val="001B1B00"/>
    <w:rsid w:val="001B2698"/>
    <w:rsid w:val="001B32A0"/>
    <w:rsid w:val="001B3607"/>
    <w:rsid w:val="001B3695"/>
    <w:rsid w:val="001B4138"/>
    <w:rsid w:val="001B4380"/>
    <w:rsid w:val="001B541F"/>
    <w:rsid w:val="001B566B"/>
    <w:rsid w:val="001B5CB1"/>
    <w:rsid w:val="001B7477"/>
    <w:rsid w:val="001B76AA"/>
    <w:rsid w:val="001B7A06"/>
    <w:rsid w:val="001C042A"/>
    <w:rsid w:val="001C2D5E"/>
    <w:rsid w:val="001C2DA0"/>
    <w:rsid w:val="001C431C"/>
    <w:rsid w:val="001C472A"/>
    <w:rsid w:val="001D055A"/>
    <w:rsid w:val="001D128A"/>
    <w:rsid w:val="001D1354"/>
    <w:rsid w:val="001D15E3"/>
    <w:rsid w:val="001D1788"/>
    <w:rsid w:val="001D18EC"/>
    <w:rsid w:val="001D1DDB"/>
    <w:rsid w:val="001D349E"/>
    <w:rsid w:val="001D4D86"/>
    <w:rsid w:val="001D72FC"/>
    <w:rsid w:val="001D7B38"/>
    <w:rsid w:val="001D7E46"/>
    <w:rsid w:val="001E0546"/>
    <w:rsid w:val="001E0787"/>
    <w:rsid w:val="001E1C9E"/>
    <w:rsid w:val="001E2855"/>
    <w:rsid w:val="001E2AC2"/>
    <w:rsid w:val="001E2E35"/>
    <w:rsid w:val="001E3FBD"/>
    <w:rsid w:val="001E4094"/>
    <w:rsid w:val="001E44B8"/>
    <w:rsid w:val="001E5CCB"/>
    <w:rsid w:val="001E5CCC"/>
    <w:rsid w:val="001E65B6"/>
    <w:rsid w:val="001E6E3B"/>
    <w:rsid w:val="001F0471"/>
    <w:rsid w:val="001F256B"/>
    <w:rsid w:val="001F281E"/>
    <w:rsid w:val="001F28A1"/>
    <w:rsid w:val="001F2D24"/>
    <w:rsid w:val="001F3451"/>
    <w:rsid w:val="001F50C6"/>
    <w:rsid w:val="001F5BA5"/>
    <w:rsid w:val="001F732D"/>
    <w:rsid w:val="001F7C1F"/>
    <w:rsid w:val="001F7DC4"/>
    <w:rsid w:val="00200139"/>
    <w:rsid w:val="002004FE"/>
    <w:rsid w:val="00200820"/>
    <w:rsid w:val="00200C65"/>
    <w:rsid w:val="00201ECF"/>
    <w:rsid w:val="0020273F"/>
    <w:rsid w:val="0020299F"/>
    <w:rsid w:val="00202B1F"/>
    <w:rsid w:val="00202CD0"/>
    <w:rsid w:val="00202D30"/>
    <w:rsid w:val="002030EC"/>
    <w:rsid w:val="00204851"/>
    <w:rsid w:val="00204976"/>
    <w:rsid w:val="002049DA"/>
    <w:rsid w:val="0020593B"/>
    <w:rsid w:val="002059A1"/>
    <w:rsid w:val="00205E50"/>
    <w:rsid w:val="00206EB7"/>
    <w:rsid w:val="00210317"/>
    <w:rsid w:val="00210720"/>
    <w:rsid w:val="00210F09"/>
    <w:rsid w:val="002114C1"/>
    <w:rsid w:val="00212E20"/>
    <w:rsid w:val="00212E9D"/>
    <w:rsid w:val="00213141"/>
    <w:rsid w:val="0021323C"/>
    <w:rsid w:val="0021412C"/>
    <w:rsid w:val="00214D40"/>
    <w:rsid w:val="00215DC3"/>
    <w:rsid w:val="00215E7C"/>
    <w:rsid w:val="00216007"/>
    <w:rsid w:val="00216043"/>
    <w:rsid w:val="0021647E"/>
    <w:rsid w:val="00216B46"/>
    <w:rsid w:val="00217158"/>
    <w:rsid w:val="00217319"/>
    <w:rsid w:val="00217CA0"/>
    <w:rsid w:val="00217DB4"/>
    <w:rsid w:val="0022010B"/>
    <w:rsid w:val="00221177"/>
    <w:rsid w:val="002217B8"/>
    <w:rsid w:val="00221E9B"/>
    <w:rsid w:val="00222938"/>
    <w:rsid w:val="00224C40"/>
    <w:rsid w:val="00224D2F"/>
    <w:rsid w:val="00224E2C"/>
    <w:rsid w:val="0022541C"/>
    <w:rsid w:val="0022649A"/>
    <w:rsid w:val="00226F1B"/>
    <w:rsid w:val="002278C1"/>
    <w:rsid w:val="0023011C"/>
    <w:rsid w:val="00230162"/>
    <w:rsid w:val="00231F98"/>
    <w:rsid w:val="002323AB"/>
    <w:rsid w:val="0023364D"/>
    <w:rsid w:val="00233D94"/>
    <w:rsid w:val="00235F5C"/>
    <w:rsid w:val="002360DB"/>
    <w:rsid w:val="0023633C"/>
    <w:rsid w:val="002368C8"/>
    <w:rsid w:val="00237226"/>
    <w:rsid w:val="002372F8"/>
    <w:rsid w:val="00237514"/>
    <w:rsid w:val="00237B21"/>
    <w:rsid w:val="00240693"/>
    <w:rsid w:val="00241BAB"/>
    <w:rsid w:val="00242892"/>
    <w:rsid w:val="00242D71"/>
    <w:rsid w:val="00244439"/>
    <w:rsid w:val="0024480B"/>
    <w:rsid w:val="00247126"/>
    <w:rsid w:val="002474D1"/>
    <w:rsid w:val="002548E9"/>
    <w:rsid w:val="00255547"/>
    <w:rsid w:val="00256098"/>
    <w:rsid w:val="00256A57"/>
    <w:rsid w:val="00257DC1"/>
    <w:rsid w:val="00260546"/>
    <w:rsid w:val="00261790"/>
    <w:rsid w:val="002619C1"/>
    <w:rsid w:val="00261F4B"/>
    <w:rsid w:val="00261FB5"/>
    <w:rsid w:val="00262706"/>
    <w:rsid w:val="00263129"/>
    <w:rsid w:val="00263665"/>
    <w:rsid w:val="00264E0F"/>
    <w:rsid w:val="002664A4"/>
    <w:rsid w:val="00266700"/>
    <w:rsid w:val="0026751E"/>
    <w:rsid w:val="002701FB"/>
    <w:rsid w:val="00270639"/>
    <w:rsid w:val="00270C0A"/>
    <w:rsid w:val="00270D49"/>
    <w:rsid w:val="00270F61"/>
    <w:rsid w:val="00270FD2"/>
    <w:rsid w:val="0027134B"/>
    <w:rsid w:val="00271DD6"/>
    <w:rsid w:val="0027657F"/>
    <w:rsid w:val="00276A44"/>
    <w:rsid w:val="002803C9"/>
    <w:rsid w:val="00280ACF"/>
    <w:rsid w:val="00280E8A"/>
    <w:rsid w:val="0028220D"/>
    <w:rsid w:val="00282C59"/>
    <w:rsid w:val="00282F30"/>
    <w:rsid w:val="00283311"/>
    <w:rsid w:val="00283AA5"/>
    <w:rsid w:val="00283C87"/>
    <w:rsid w:val="00283C8D"/>
    <w:rsid w:val="00283D14"/>
    <w:rsid w:val="0028414A"/>
    <w:rsid w:val="00286C3E"/>
    <w:rsid w:val="002870E4"/>
    <w:rsid w:val="00287526"/>
    <w:rsid w:val="002900E6"/>
    <w:rsid w:val="00291736"/>
    <w:rsid w:val="0029261B"/>
    <w:rsid w:val="002928D7"/>
    <w:rsid w:val="00293337"/>
    <w:rsid w:val="00294200"/>
    <w:rsid w:val="002946A8"/>
    <w:rsid w:val="00294CB1"/>
    <w:rsid w:val="00295300"/>
    <w:rsid w:val="00295884"/>
    <w:rsid w:val="00295E5C"/>
    <w:rsid w:val="002969EC"/>
    <w:rsid w:val="00296DBB"/>
    <w:rsid w:val="002A0349"/>
    <w:rsid w:val="002A1F4E"/>
    <w:rsid w:val="002A520E"/>
    <w:rsid w:val="002A6DB2"/>
    <w:rsid w:val="002A6DC5"/>
    <w:rsid w:val="002A6EC7"/>
    <w:rsid w:val="002A7321"/>
    <w:rsid w:val="002A75D3"/>
    <w:rsid w:val="002B0296"/>
    <w:rsid w:val="002B0AE1"/>
    <w:rsid w:val="002B0B02"/>
    <w:rsid w:val="002B0C91"/>
    <w:rsid w:val="002B116E"/>
    <w:rsid w:val="002B1213"/>
    <w:rsid w:val="002B17A5"/>
    <w:rsid w:val="002B1D6F"/>
    <w:rsid w:val="002B224E"/>
    <w:rsid w:val="002B3FAF"/>
    <w:rsid w:val="002B5B1C"/>
    <w:rsid w:val="002B5E6D"/>
    <w:rsid w:val="002B6844"/>
    <w:rsid w:val="002B7658"/>
    <w:rsid w:val="002C0CF4"/>
    <w:rsid w:val="002C1A64"/>
    <w:rsid w:val="002C2619"/>
    <w:rsid w:val="002C297D"/>
    <w:rsid w:val="002C2ED4"/>
    <w:rsid w:val="002C5280"/>
    <w:rsid w:val="002C5905"/>
    <w:rsid w:val="002C5BBA"/>
    <w:rsid w:val="002C5CB9"/>
    <w:rsid w:val="002C5DAA"/>
    <w:rsid w:val="002C6213"/>
    <w:rsid w:val="002D07DC"/>
    <w:rsid w:val="002D09C2"/>
    <w:rsid w:val="002D1F55"/>
    <w:rsid w:val="002D37EC"/>
    <w:rsid w:val="002D3C53"/>
    <w:rsid w:val="002D499A"/>
    <w:rsid w:val="002D4A87"/>
    <w:rsid w:val="002D4D80"/>
    <w:rsid w:val="002D4FEB"/>
    <w:rsid w:val="002D57C8"/>
    <w:rsid w:val="002D70EF"/>
    <w:rsid w:val="002D745A"/>
    <w:rsid w:val="002D7812"/>
    <w:rsid w:val="002E0101"/>
    <w:rsid w:val="002E05CD"/>
    <w:rsid w:val="002E13C8"/>
    <w:rsid w:val="002E1777"/>
    <w:rsid w:val="002E327B"/>
    <w:rsid w:val="002E35D4"/>
    <w:rsid w:val="002E3ADB"/>
    <w:rsid w:val="002E3B3B"/>
    <w:rsid w:val="002E425B"/>
    <w:rsid w:val="002E49EF"/>
    <w:rsid w:val="002E5ADB"/>
    <w:rsid w:val="002E5CE0"/>
    <w:rsid w:val="002E70E8"/>
    <w:rsid w:val="002E75CA"/>
    <w:rsid w:val="002E79E5"/>
    <w:rsid w:val="002E7CA1"/>
    <w:rsid w:val="002F04A9"/>
    <w:rsid w:val="002F05E2"/>
    <w:rsid w:val="002F0676"/>
    <w:rsid w:val="002F08D0"/>
    <w:rsid w:val="002F12E8"/>
    <w:rsid w:val="002F29E6"/>
    <w:rsid w:val="002F35AE"/>
    <w:rsid w:val="002F3A9C"/>
    <w:rsid w:val="002F3B6D"/>
    <w:rsid w:val="002F3C04"/>
    <w:rsid w:val="002F3E87"/>
    <w:rsid w:val="002F42E9"/>
    <w:rsid w:val="002F462E"/>
    <w:rsid w:val="002F47B1"/>
    <w:rsid w:val="002F4911"/>
    <w:rsid w:val="002F5DB6"/>
    <w:rsid w:val="002F5DFA"/>
    <w:rsid w:val="002F72DC"/>
    <w:rsid w:val="002F736D"/>
    <w:rsid w:val="00302548"/>
    <w:rsid w:val="0030295B"/>
    <w:rsid w:val="00302E35"/>
    <w:rsid w:val="0030431D"/>
    <w:rsid w:val="003046BD"/>
    <w:rsid w:val="003049F4"/>
    <w:rsid w:val="00304AE9"/>
    <w:rsid w:val="00304ECA"/>
    <w:rsid w:val="003066A1"/>
    <w:rsid w:val="003066CD"/>
    <w:rsid w:val="00307C96"/>
    <w:rsid w:val="00307D92"/>
    <w:rsid w:val="003114CA"/>
    <w:rsid w:val="00311BFD"/>
    <w:rsid w:val="00312350"/>
    <w:rsid w:val="00312833"/>
    <w:rsid w:val="00313D78"/>
    <w:rsid w:val="003142F1"/>
    <w:rsid w:val="00315460"/>
    <w:rsid w:val="00315477"/>
    <w:rsid w:val="003156F2"/>
    <w:rsid w:val="003168D4"/>
    <w:rsid w:val="00317F28"/>
    <w:rsid w:val="003207BF"/>
    <w:rsid w:val="00320BD7"/>
    <w:rsid w:val="00321361"/>
    <w:rsid w:val="00321977"/>
    <w:rsid w:val="00321B1C"/>
    <w:rsid w:val="003222D5"/>
    <w:rsid w:val="00323E7A"/>
    <w:rsid w:val="00324464"/>
    <w:rsid w:val="0032463B"/>
    <w:rsid w:val="00324FAF"/>
    <w:rsid w:val="0032632C"/>
    <w:rsid w:val="00326FAF"/>
    <w:rsid w:val="00331B43"/>
    <w:rsid w:val="00331E9F"/>
    <w:rsid w:val="003326EB"/>
    <w:rsid w:val="003329F5"/>
    <w:rsid w:val="00332C0D"/>
    <w:rsid w:val="00332D51"/>
    <w:rsid w:val="0033379C"/>
    <w:rsid w:val="00333828"/>
    <w:rsid w:val="00333B7E"/>
    <w:rsid w:val="0033467F"/>
    <w:rsid w:val="0033542C"/>
    <w:rsid w:val="00335673"/>
    <w:rsid w:val="0033581F"/>
    <w:rsid w:val="00335B3A"/>
    <w:rsid w:val="00336A12"/>
    <w:rsid w:val="003375DA"/>
    <w:rsid w:val="003401DE"/>
    <w:rsid w:val="0034142A"/>
    <w:rsid w:val="00341912"/>
    <w:rsid w:val="00341AB6"/>
    <w:rsid w:val="00341FFB"/>
    <w:rsid w:val="0034268E"/>
    <w:rsid w:val="0034353F"/>
    <w:rsid w:val="003435CE"/>
    <w:rsid w:val="003438CA"/>
    <w:rsid w:val="0034573A"/>
    <w:rsid w:val="0034667E"/>
    <w:rsid w:val="0034737A"/>
    <w:rsid w:val="00347509"/>
    <w:rsid w:val="00347DB3"/>
    <w:rsid w:val="00347EB2"/>
    <w:rsid w:val="00350B12"/>
    <w:rsid w:val="00351DEB"/>
    <w:rsid w:val="003521BB"/>
    <w:rsid w:val="00352748"/>
    <w:rsid w:val="003529A9"/>
    <w:rsid w:val="00353466"/>
    <w:rsid w:val="00353B6D"/>
    <w:rsid w:val="00354BCB"/>
    <w:rsid w:val="003551EB"/>
    <w:rsid w:val="00360298"/>
    <w:rsid w:val="00361200"/>
    <w:rsid w:val="00362459"/>
    <w:rsid w:val="003632DB"/>
    <w:rsid w:val="003643D2"/>
    <w:rsid w:val="00364DB8"/>
    <w:rsid w:val="00365290"/>
    <w:rsid w:val="00365E29"/>
    <w:rsid w:val="003665ED"/>
    <w:rsid w:val="00367B73"/>
    <w:rsid w:val="00367BC7"/>
    <w:rsid w:val="003709BA"/>
    <w:rsid w:val="00370B53"/>
    <w:rsid w:val="00371A9B"/>
    <w:rsid w:val="003723EF"/>
    <w:rsid w:val="0037315A"/>
    <w:rsid w:val="00373AC6"/>
    <w:rsid w:val="00373EB1"/>
    <w:rsid w:val="00374615"/>
    <w:rsid w:val="00375975"/>
    <w:rsid w:val="00376256"/>
    <w:rsid w:val="00376792"/>
    <w:rsid w:val="0037785A"/>
    <w:rsid w:val="00377A42"/>
    <w:rsid w:val="00380797"/>
    <w:rsid w:val="003807FE"/>
    <w:rsid w:val="0038083B"/>
    <w:rsid w:val="00380915"/>
    <w:rsid w:val="00381E83"/>
    <w:rsid w:val="00381FCC"/>
    <w:rsid w:val="003832E4"/>
    <w:rsid w:val="003841B9"/>
    <w:rsid w:val="0038560C"/>
    <w:rsid w:val="00385CC6"/>
    <w:rsid w:val="0038678C"/>
    <w:rsid w:val="0038766B"/>
    <w:rsid w:val="00387B87"/>
    <w:rsid w:val="003902E6"/>
    <w:rsid w:val="0039063F"/>
    <w:rsid w:val="00391C11"/>
    <w:rsid w:val="00391D30"/>
    <w:rsid w:val="0039229C"/>
    <w:rsid w:val="003928E7"/>
    <w:rsid w:val="0039307E"/>
    <w:rsid w:val="00393F38"/>
    <w:rsid w:val="00394646"/>
    <w:rsid w:val="00394D94"/>
    <w:rsid w:val="00395357"/>
    <w:rsid w:val="00395E46"/>
    <w:rsid w:val="00396952"/>
    <w:rsid w:val="00396B52"/>
    <w:rsid w:val="0039714F"/>
    <w:rsid w:val="003978C3"/>
    <w:rsid w:val="00397BA4"/>
    <w:rsid w:val="00397D9B"/>
    <w:rsid w:val="003A0620"/>
    <w:rsid w:val="003A1545"/>
    <w:rsid w:val="003A187E"/>
    <w:rsid w:val="003A1BBF"/>
    <w:rsid w:val="003A2CDB"/>
    <w:rsid w:val="003A2D45"/>
    <w:rsid w:val="003A3316"/>
    <w:rsid w:val="003A451C"/>
    <w:rsid w:val="003A69BC"/>
    <w:rsid w:val="003B002C"/>
    <w:rsid w:val="003B1A11"/>
    <w:rsid w:val="003B1C27"/>
    <w:rsid w:val="003B2419"/>
    <w:rsid w:val="003B357D"/>
    <w:rsid w:val="003B4391"/>
    <w:rsid w:val="003B5BDD"/>
    <w:rsid w:val="003B649B"/>
    <w:rsid w:val="003B6A76"/>
    <w:rsid w:val="003B710A"/>
    <w:rsid w:val="003B7216"/>
    <w:rsid w:val="003B7935"/>
    <w:rsid w:val="003C0956"/>
    <w:rsid w:val="003C0F88"/>
    <w:rsid w:val="003C1016"/>
    <w:rsid w:val="003C11EE"/>
    <w:rsid w:val="003C147D"/>
    <w:rsid w:val="003C18DD"/>
    <w:rsid w:val="003C31F3"/>
    <w:rsid w:val="003C3880"/>
    <w:rsid w:val="003C39A5"/>
    <w:rsid w:val="003C3BB4"/>
    <w:rsid w:val="003C3C5B"/>
    <w:rsid w:val="003C417F"/>
    <w:rsid w:val="003C48D6"/>
    <w:rsid w:val="003C4F7D"/>
    <w:rsid w:val="003C4F90"/>
    <w:rsid w:val="003C5A0E"/>
    <w:rsid w:val="003C62BE"/>
    <w:rsid w:val="003C7389"/>
    <w:rsid w:val="003D1278"/>
    <w:rsid w:val="003D15DF"/>
    <w:rsid w:val="003D22A5"/>
    <w:rsid w:val="003D28C9"/>
    <w:rsid w:val="003D37D1"/>
    <w:rsid w:val="003D3D46"/>
    <w:rsid w:val="003D5440"/>
    <w:rsid w:val="003D5B91"/>
    <w:rsid w:val="003D656B"/>
    <w:rsid w:val="003D6909"/>
    <w:rsid w:val="003D6A75"/>
    <w:rsid w:val="003D78E6"/>
    <w:rsid w:val="003E0B08"/>
    <w:rsid w:val="003E10BE"/>
    <w:rsid w:val="003E1747"/>
    <w:rsid w:val="003E2424"/>
    <w:rsid w:val="003E365A"/>
    <w:rsid w:val="003E3BDF"/>
    <w:rsid w:val="003E40E9"/>
    <w:rsid w:val="003E416B"/>
    <w:rsid w:val="003E47D1"/>
    <w:rsid w:val="003E490E"/>
    <w:rsid w:val="003E581D"/>
    <w:rsid w:val="003E5824"/>
    <w:rsid w:val="003E64E2"/>
    <w:rsid w:val="003E693F"/>
    <w:rsid w:val="003E6EC4"/>
    <w:rsid w:val="003E74FB"/>
    <w:rsid w:val="003E7528"/>
    <w:rsid w:val="003E7B2A"/>
    <w:rsid w:val="003F110B"/>
    <w:rsid w:val="003F12EB"/>
    <w:rsid w:val="003F1CAE"/>
    <w:rsid w:val="003F2E4A"/>
    <w:rsid w:val="003F2F99"/>
    <w:rsid w:val="003F49DF"/>
    <w:rsid w:val="003F54E0"/>
    <w:rsid w:val="003F5ACE"/>
    <w:rsid w:val="003F6E65"/>
    <w:rsid w:val="003F7D86"/>
    <w:rsid w:val="0040065F"/>
    <w:rsid w:val="004009F3"/>
    <w:rsid w:val="004011E6"/>
    <w:rsid w:val="004016FB"/>
    <w:rsid w:val="004018A5"/>
    <w:rsid w:val="004024AA"/>
    <w:rsid w:val="004026AF"/>
    <w:rsid w:val="00402E74"/>
    <w:rsid w:val="004030B5"/>
    <w:rsid w:val="0040403A"/>
    <w:rsid w:val="00404609"/>
    <w:rsid w:val="00405EE5"/>
    <w:rsid w:val="00406621"/>
    <w:rsid w:val="0040751D"/>
    <w:rsid w:val="00407C78"/>
    <w:rsid w:val="004110A3"/>
    <w:rsid w:val="00411240"/>
    <w:rsid w:val="004115DD"/>
    <w:rsid w:val="00411EBC"/>
    <w:rsid w:val="004123AD"/>
    <w:rsid w:val="004127B3"/>
    <w:rsid w:val="004135E1"/>
    <w:rsid w:val="00413E4C"/>
    <w:rsid w:val="00415268"/>
    <w:rsid w:val="00415A31"/>
    <w:rsid w:val="00415AD9"/>
    <w:rsid w:val="00416557"/>
    <w:rsid w:val="00416B31"/>
    <w:rsid w:val="00417175"/>
    <w:rsid w:val="00417492"/>
    <w:rsid w:val="00417AD9"/>
    <w:rsid w:val="004209F3"/>
    <w:rsid w:val="00421534"/>
    <w:rsid w:val="00421ED9"/>
    <w:rsid w:val="00423E5C"/>
    <w:rsid w:val="0042431E"/>
    <w:rsid w:val="0042500A"/>
    <w:rsid w:val="004259C0"/>
    <w:rsid w:val="004266FD"/>
    <w:rsid w:val="0042673B"/>
    <w:rsid w:val="00427E00"/>
    <w:rsid w:val="00432751"/>
    <w:rsid w:val="00432D67"/>
    <w:rsid w:val="004331DA"/>
    <w:rsid w:val="00434F6C"/>
    <w:rsid w:val="0043536C"/>
    <w:rsid w:val="00436F45"/>
    <w:rsid w:val="00437107"/>
    <w:rsid w:val="00437677"/>
    <w:rsid w:val="00440F17"/>
    <w:rsid w:val="00441871"/>
    <w:rsid w:val="00441ACB"/>
    <w:rsid w:val="004441F7"/>
    <w:rsid w:val="00444C19"/>
    <w:rsid w:val="004450CF"/>
    <w:rsid w:val="004462B8"/>
    <w:rsid w:val="004462FE"/>
    <w:rsid w:val="00446865"/>
    <w:rsid w:val="00446E80"/>
    <w:rsid w:val="00447699"/>
    <w:rsid w:val="00447AD3"/>
    <w:rsid w:val="00447F89"/>
    <w:rsid w:val="0045051A"/>
    <w:rsid w:val="004509FC"/>
    <w:rsid w:val="0045109C"/>
    <w:rsid w:val="004513DE"/>
    <w:rsid w:val="00451581"/>
    <w:rsid w:val="00451893"/>
    <w:rsid w:val="004522C0"/>
    <w:rsid w:val="004528F5"/>
    <w:rsid w:val="00452F80"/>
    <w:rsid w:val="00453459"/>
    <w:rsid w:val="004538B6"/>
    <w:rsid w:val="004540EE"/>
    <w:rsid w:val="00454871"/>
    <w:rsid w:val="0045560F"/>
    <w:rsid w:val="00455949"/>
    <w:rsid w:val="00455998"/>
    <w:rsid w:val="0045658D"/>
    <w:rsid w:val="004571E0"/>
    <w:rsid w:val="00457651"/>
    <w:rsid w:val="00457CE0"/>
    <w:rsid w:val="00461342"/>
    <w:rsid w:val="004619A3"/>
    <w:rsid w:val="00462B3F"/>
    <w:rsid w:val="00462D08"/>
    <w:rsid w:val="004631B0"/>
    <w:rsid w:val="004634DF"/>
    <w:rsid w:val="00464935"/>
    <w:rsid w:val="00464AD5"/>
    <w:rsid w:val="004651D7"/>
    <w:rsid w:val="00465562"/>
    <w:rsid w:val="0046566A"/>
    <w:rsid w:val="004661C9"/>
    <w:rsid w:val="00466B14"/>
    <w:rsid w:val="00467AF9"/>
    <w:rsid w:val="00467BCF"/>
    <w:rsid w:val="004700A4"/>
    <w:rsid w:val="00470A59"/>
    <w:rsid w:val="0047186A"/>
    <w:rsid w:val="0047266C"/>
    <w:rsid w:val="00472932"/>
    <w:rsid w:val="00473BFE"/>
    <w:rsid w:val="0047419E"/>
    <w:rsid w:val="00475264"/>
    <w:rsid w:val="00476664"/>
    <w:rsid w:val="00476E60"/>
    <w:rsid w:val="00477242"/>
    <w:rsid w:val="00477991"/>
    <w:rsid w:val="004803B0"/>
    <w:rsid w:val="00480B9A"/>
    <w:rsid w:val="004818D3"/>
    <w:rsid w:val="00482177"/>
    <w:rsid w:val="00482350"/>
    <w:rsid w:val="0048242F"/>
    <w:rsid w:val="004824FC"/>
    <w:rsid w:val="0048273C"/>
    <w:rsid w:val="00483AE4"/>
    <w:rsid w:val="00485055"/>
    <w:rsid w:val="004850F3"/>
    <w:rsid w:val="00486059"/>
    <w:rsid w:val="00487222"/>
    <w:rsid w:val="00487D56"/>
    <w:rsid w:val="0049074C"/>
    <w:rsid w:val="00490EEF"/>
    <w:rsid w:val="004916B8"/>
    <w:rsid w:val="004919E2"/>
    <w:rsid w:val="0049233C"/>
    <w:rsid w:val="00492556"/>
    <w:rsid w:val="0049257B"/>
    <w:rsid w:val="0049284D"/>
    <w:rsid w:val="00492B5B"/>
    <w:rsid w:val="004930B6"/>
    <w:rsid w:val="0049400D"/>
    <w:rsid w:val="004941F9"/>
    <w:rsid w:val="004950C6"/>
    <w:rsid w:val="004960AF"/>
    <w:rsid w:val="004962F0"/>
    <w:rsid w:val="00497665"/>
    <w:rsid w:val="00497938"/>
    <w:rsid w:val="00497AA7"/>
    <w:rsid w:val="004A0541"/>
    <w:rsid w:val="004A2633"/>
    <w:rsid w:val="004A2725"/>
    <w:rsid w:val="004A3358"/>
    <w:rsid w:val="004A3A9E"/>
    <w:rsid w:val="004A3C38"/>
    <w:rsid w:val="004A3E09"/>
    <w:rsid w:val="004A4866"/>
    <w:rsid w:val="004A498A"/>
    <w:rsid w:val="004A5256"/>
    <w:rsid w:val="004A530D"/>
    <w:rsid w:val="004A535D"/>
    <w:rsid w:val="004A676C"/>
    <w:rsid w:val="004A7D7A"/>
    <w:rsid w:val="004B02E1"/>
    <w:rsid w:val="004B09A8"/>
    <w:rsid w:val="004B0A97"/>
    <w:rsid w:val="004B1506"/>
    <w:rsid w:val="004B18B5"/>
    <w:rsid w:val="004B1981"/>
    <w:rsid w:val="004B2712"/>
    <w:rsid w:val="004B2938"/>
    <w:rsid w:val="004B2F93"/>
    <w:rsid w:val="004B32EE"/>
    <w:rsid w:val="004B3AEA"/>
    <w:rsid w:val="004B41C6"/>
    <w:rsid w:val="004B46A8"/>
    <w:rsid w:val="004B4CBB"/>
    <w:rsid w:val="004B574C"/>
    <w:rsid w:val="004B58C7"/>
    <w:rsid w:val="004B6195"/>
    <w:rsid w:val="004B7E1C"/>
    <w:rsid w:val="004C00A7"/>
    <w:rsid w:val="004C0725"/>
    <w:rsid w:val="004C3E83"/>
    <w:rsid w:val="004C485B"/>
    <w:rsid w:val="004C4C7D"/>
    <w:rsid w:val="004C51EB"/>
    <w:rsid w:val="004C576B"/>
    <w:rsid w:val="004C64CF"/>
    <w:rsid w:val="004D01B3"/>
    <w:rsid w:val="004D028F"/>
    <w:rsid w:val="004D06E0"/>
    <w:rsid w:val="004D179E"/>
    <w:rsid w:val="004D3896"/>
    <w:rsid w:val="004D3A27"/>
    <w:rsid w:val="004D5F85"/>
    <w:rsid w:val="004D6E5E"/>
    <w:rsid w:val="004D7136"/>
    <w:rsid w:val="004E01F6"/>
    <w:rsid w:val="004E1B62"/>
    <w:rsid w:val="004E24F4"/>
    <w:rsid w:val="004E281A"/>
    <w:rsid w:val="004E4954"/>
    <w:rsid w:val="004E50F5"/>
    <w:rsid w:val="004E510B"/>
    <w:rsid w:val="004E5C23"/>
    <w:rsid w:val="004E5DD5"/>
    <w:rsid w:val="004E6011"/>
    <w:rsid w:val="004E652E"/>
    <w:rsid w:val="004E65C3"/>
    <w:rsid w:val="004E6BF1"/>
    <w:rsid w:val="004F035B"/>
    <w:rsid w:val="004F11B2"/>
    <w:rsid w:val="004F2991"/>
    <w:rsid w:val="004F318D"/>
    <w:rsid w:val="004F366F"/>
    <w:rsid w:val="004F36FC"/>
    <w:rsid w:val="004F394A"/>
    <w:rsid w:val="004F56A2"/>
    <w:rsid w:val="004F5D0E"/>
    <w:rsid w:val="004F5D23"/>
    <w:rsid w:val="00500BBF"/>
    <w:rsid w:val="00500C1E"/>
    <w:rsid w:val="00500D5C"/>
    <w:rsid w:val="005010E0"/>
    <w:rsid w:val="005011B4"/>
    <w:rsid w:val="005016D5"/>
    <w:rsid w:val="00501941"/>
    <w:rsid w:val="00501EEE"/>
    <w:rsid w:val="0050396C"/>
    <w:rsid w:val="00503D61"/>
    <w:rsid w:val="0050402E"/>
    <w:rsid w:val="005041A3"/>
    <w:rsid w:val="00504A3F"/>
    <w:rsid w:val="005055FA"/>
    <w:rsid w:val="00505C74"/>
    <w:rsid w:val="00506D8F"/>
    <w:rsid w:val="00506E2E"/>
    <w:rsid w:val="00507561"/>
    <w:rsid w:val="00507A6F"/>
    <w:rsid w:val="0051161A"/>
    <w:rsid w:val="00512D32"/>
    <w:rsid w:val="005138AB"/>
    <w:rsid w:val="00513C11"/>
    <w:rsid w:val="005140F2"/>
    <w:rsid w:val="005145BD"/>
    <w:rsid w:val="00514A9B"/>
    <w:rsid w:val="0052013D"/>
    <w:rsid w:val="005204F1"/>
    <w:rsid w:val="00520F81"/>
    <w:rsid w:val="005215DF"/>
    <w:rsid w:val="005226D1"/>
    <w:rsid w:val="005233F9"/>
    <w:rsid w:val="0052350C"/>
    <w:rsid w:val="0052365C"/>
    <w:rsid w:val="00523D29"/>
    <w:rsid w:val="00525D35"/>
    <w:rsid w:val="005261A5"/>
    <w:rsid w:val="00526D9E"/>
    <w:rsid w:val="00527032"/>
    <w:rsid w:val="00527F23"/>
    <w:rsid w:val="00530440"/>
    <w:rsid w:val="00531BF6"/>
    <w:rsid w:val="00531F20"/>
    <w:rsid w:val="00532332"/>
    <w:rsid w:val="00532AD2"/>
    <w:rsid w:val="00532D73"/>
    <w:rsid w:val="005332A4"/>
    <w:rsid w:val="00534D08"/>
    <w:rsid w:val="00534F2C"/>
    <w:rsid w:val="0053526F"/>
    <w:rsid w:val="005369A1"/>
    <w:rsid w:val="005369D5"/>
    <w:rsid w:val="005371B2"/>
    <w:rsid w:val="0053760C"/>
    <w:rsid w:val="00537E0B"/>
    <w:rsid w:val="00540204"/>
    <w:rsid w:val="005405A3"/>
    <w:rsid w:val="005405D7"/>
    <w:rsid w:val="00542038"/>
    <w:rsid w:val="00542129"/>
    <w:rsid w:val="00543598"/>
    <w:rsid w:val="0054366D"/>
    <w:rsid w:val="00544191"/>
    <w:rsid w:val="00544418"/>
    <w:rsid w:val="00544C14"/>
    <w:rsid w:val="00545599"/>
    <w:rsid w:val="00545B2A"/>
    <w:rsid w:val="005463C5"/>
    <w:rsid w:val="0054673A"/>
    <w:rsid w:val="00547735"/>
    <w:rsid w:val="005478D8"/>
    <w:rsid w:val="00550B92"/>
    <w:rsid w:val="005538D1"/>
    <w:rsid w:val="005543D4"/>
    <w:rsid w:val="005544EC"/>
    <w:rsid w:val="00554C12"/>
    <w:rsid w:val="00556014"/>
    <w:rsid w:val="00556C7E"/>
    <w:rsid w:val="00560201"/>
    <w:rsid w:val="00560241"/>
    <w:rsid w:val="0056027B"/>
    <w:rsid w:val="00560E37"/>
    <w:rsid w:val="005610CE"/>
    <w:rsid w:val="005614D4"/>
    <w:rsid w:val="00561990"/>
    <w:rsid w:val="00561B92"/>
    <w:rsid w:val="00561DDF"/>
    <w:rsid w:val="00561DF4"/>
    <w:rsid w:val="00562112"/>
    <w:rsid w:val="005622FE"/>
    <w:rsid w:val="0056290A"/>
    <w:rsid w:val="00562A24"/>
    <w:rsid w:val="00562E0E"/>
    <w:rsid w:val="00563AF5"/>
    <w:rsid w:val="005649A1"/>
    <w:rsid w:val="00564DD3"/>
    <w:rsid w:val="00565757"/>
    <w:rsid w:val="00565ACB"/>
    <w:rsid w:val="00565D52"/>
    <w:rsid w:val="005660D5"/>
    <w:rsid w:val="00567367"/>
    <w:rsid w:val="00567D1E"/>
    <w:rsid w:val="00570814"/>
    <w:rsid w:val="00570A56"/>
    <w:rsid w:val="00571436"/>
    <w:rsid w:val="0057266C"/>
    <w:rsid w:val="00572C0D"/>
    <w:rsid w:val="00572E63"/>
    <w:rsid w:val="00573091"/>
    <w:rsid w:val="005730B2"/>
    <w:rsid w:val="00573723"/>
    <w:rsid w:val="00573727"/>
    <w:rsid w:val="00573C3C"/>
    <w:rsid w:val="00573D8E"/>
    <w:rsid w:val="00573F2C"/>
    <w:rsid w:val="005756DF"/>
    <w:rsid w:val="00577E54"/>
    <w:rsid w:val="00580358"/>
    <w:rsid w:val="00583FD9"/>
    <w:rsid w:val="0058487A"/>
    <w:rsid w:val="00586503"/>
    <w:rsid w:val="005876C4"/>
    <w:rsid w:val="005905A3"/>
    <w:rsid w:val="00590AC5"/>
    <w:rsid w:val="0059171C"/>
    <w:rsid w:val="0059280A"/>
    <w:rsid w:val="00592C39"/>
    <w:rsid w:val="00593962"/>
    <w:rsid w:val="00593A01"/>
    <w:rsid w:val="00593C49"/>
    <w:rsid w:val="00593DA0"/>
    <w:rsid w:val="00594606"/>
    <w:rsid w:val="00594CEF"/>
    <w:rsid w:val="00595333"/>
    <w:rsid w:val="00596392"/>
    <w:rsid w:val="005968DB"/>
    <w:rsid w:val="0059748B"/>
    <w:rsid w:val="005978A2"/>
    <w:rsid w:val="005A0530"/>
    <w:rsid w:val="005A0E5A"/>
    <w:rsid w:val="005A105A"/>
    <w:rsid w:val="005A1674"/>
    <w:rsid w:val="005A1B3A"/>
    <w:rsid w:val="005A1C43"/>
    <w:rsid w:val="005A1CF0"/>
    <w:rsid w:val="005A33A1"/>
    <w:rsid w:val="005A3B27"/>
    <w:rsid w:val="005A4310"/>
    <w:rsid w:val="005A4677"/>
    <w:rsid w:val="005A52F8"/>
    <w:rsid w:val="005A5A32"/>
    <w:rsid w:val="005A6354"/>
    <w:rsid w:val="005A6DFE"/>
    <w:rsid w:val="005A706B"/>
    <w:rsid w:val="005B028B"/>
    <w:rsid w:val="005B229F"/>
    <w:rsid w:val="005B28DE"/>
    <w:rsid w:val="005B2DDB"/>
    <w:rsid w:val="005B4085"/>
    <w:rsid w:val="005B4DFB"/>
    <w:rsid w:val="005B51E2"/>
    <w:rsid w:val="005B6574"/>
    <w:rsid w:val="005B7C4E"/>
    <w:rsid w:val="005B7F89"/>
    <w:rsid w:val="005C1004"/>
    <w:rsid w:val="005C1318"/>
    <w:rsid w:val="005C153D"/>
    <w:rsid w:val="005C18EA"/>
    <w:rsid w:val="005C29CB"/>
    <w:rsid w:val="005C30A1"/>
    <w:rsid w:val="005C3C15"/>
    <w:rsid w:val="005C422E"/>
    <w:rsid w:val="005C441E"/>
    <w:rsid w:val="005C489F"/>
    <w:rsid w:val="005C54A0"/>
    <w:rsid w:val="005C61D8"/>
    <w:rsid w:val="005C672C"/>
    <w:rsid w:val="005C6C94"/>
    <w:rsid w:val="005C71AB"/>
    <w:rsid w:val="005D02A2"/>
    <w:rsid w:val="005D0532"/>
    <w:rsid w:val="005D053B"/>
    <w:rsid w:val="005D1E25"/>
    <w:rsid w:val="005D2AEA"/>
    <w:rsid w:val="005D2BF7"/>
    <w:rsid w:val="005D3C4A"/>
    <w:rsid w:val="005D5821"/>
    <w:rsid w:val="005D58F6"/>
    <w:rsid w:val="005D6667"/>
    <w:rsid w:val="005D7B4F"/>
    <w:rsid w:val="005D7F41"/>
    <w:rsid w:val="005D7F70"/>
    <w:rsid w:val="005E0289"/>
    <w:rsid w:val="005E03B7"/>
    <w:rsid w:val="005E06C3"/>
    <w:rsid w:val="005E071B"/>
    <w:rsid w:val="005E0D62"/>
    <w:rsid w:val="005E0ECA"/>
    <w:rsid w:val="005E129D"/>
    <w:rsid w:val="005E1B09"/>
    <w:rsid w:val="005E1C98"/>
    <w:rsid w:val="005E246A"/>
    <w:rsid w:val="005E3605"/>
    <w:rsid w:val="005E3FC1"/>
    <w:rsid w:val="005E4435"/>
    <w:rsid w:val="005E450B"/>
    <w:rsid w:val="005E58C7"/>
    <w:rsid w:val="005E5D28"/>
    <w:rsid w:val="005E6313"/>
    <w:rsid w:val="005F0B9D"/>
    <w:rsid w:val="005F1012"/>
    <w:rsid w:val="005F14AB"/>
    <w:rsid w:val="005F2343"/>
    <w:rsid w:val="005F3337"/>
    <w:rsid w:val="005F5890"/>
    <w:rsid w:val="005F6BE4"/>
    <w:rsid w:val="006004BD"/>
    <w:rsid w:val="00600553"/>
    <w:rsid w:val="00601B3B"/>
    <w:rsid w:val="00601BE0"/>
    <w:rsid w:val="00601C99"/>
    <w:rsid w:val="006025D4"/>
    <w:rsid w:val="00602924"/>
    <w:rsid w:val="006029D8"/>
    <w:rsid w:val="0060301E"/>
    <w:rsid w:val="00603A45"/>
    <w:rsid w:val="00603D16"/>
    <w:rsid w:val="00604C73"/>
    <w:rsid w:val="00604E25"/>
    <w:rsid w:val="006055E3"/>
    <w:rsid w:val="0060562A"/>
    <w:rsid w:val="00605D4F"/>
    <w:rsid w:val="0060766D"/>
    <w:rsid w:val="0061183F"/>
    <w:rsid w:val="00612301"/>
    <w:rsid w:val="00612E40"/>
    <w:rsid w:val="0061300C"/>
    <w:rsid w:val="0061344B"/>
    <w:rsid w:val="00613E35"/>
    <w:rsid w:val="00615706"/>
    <w:rsid w:val="0061592D"/>
    <w:rsid w:val="00615958"/>
    <w:rsid w:val="00616683"/>
    <w:rsid w:val="006168D7"/>
    <w:rsid w:val="00616F87"/>
    <w:rsid w:val="0062029B"/>
    <w:rsid w:val="00621556"/>
    <w:rsid w:val="006225FC"/>
    <w:rsid w:val="00623389"/>
    <w:rsid w:val="00624C99"/>
    <w:rsid w:val="00625581"/>
    <w:rsid w:val="00625B85"/>
    <w:rsid w:val="00626440"/>
    <w:rsid w:val="00627053"/>
    <w:rsid w:val="0062747C"/>
    <w:rsid w:val="00630A43"/>
    <w:rsid w:val="00630C03"/>
    <w:rsid w:val="00632532"/>
    <w:rsid w:val="00632A2E"/>
    <w:rsid w:val="00633641"/>
    <w:rsid w:val="0063388D"/>
    <w:rsid w:val="00634329"/>
    <w:rsid w:val="006346CD"/>
    <w:rsid w:val="00634A68"/>
    <w:rsid w:val="00634C76"/>
    <w:rsid w:val="006358D1"/>
    <w:rsid w:val="00635EF9"/>
    <w:rsid w:val="00635F3E"/>
    <w:rsid w:val="00636DAD"/>
    <w:rsid w:val="00636FBE"/>
    <w:rsid w:val="006370E8"/>
    <w:rsid w:val="006375D7"/>
    <w:rsid w:val="00637A8C"/>
    <w:rsid w:val="006400C6"/>
    <w:rsid w:val="00640EFA"/>
    <w:rsid w:val="00641CDB"/>
    <w:rsid w:val="00642008"/>
    <w:rsid w:val="00642077"/>
    <w:rsid w:val="00642290"/>
    <w:rsid w:val="00642A1D"/>
    <w:rsid w:val="00643022"/>
    <w:rsid w:val="00643F6C"/>
    <w:rsid w:val="006451A6"/>
    <w:rsid w:val="00645669"/>
    <w:rsid w:val="0064664A"/>
    <w:rsid w:val="00646FE6"/>
    <w:rsid w:val="006505A5"/>
    <w:rsid w:val="00650CA0"/>
    <w:rsid w:val="00652765"/>
    <w:rsid w:val="00652B8B"/>
    <w:rsid w:val="006539E8"/>
    <w:rsid w:val="00653DEB"/>
    <w:rsid w:val="0065509A"/>
    <w:rsid w:val="00655325"/>
    <w:rsid w:val="00655665"/>
    <w:rsid w:val="00655A0B"/>
    <w:rsid w:val="00657CB7"/>
    <w:rsid w:val="0066274D"/>
    <w:rsid w:val="00662CCF"/>
    <w:rsid w:val="0066398F"/>
    <w:rsid w:val="0066404A"/>
    <w:rsid w:val="006640D7"/>
    <w:rsid w:val="00664113"/>
    <w:rsid w:val="00664DB8"/>
    <w:rsid w:val="00664F62"/>
    <w:rsid w:val="0066506B"/>
    <w:rsid w:val="00665D23"/>
    <w:rsid w:val="006667B5"/>
    <w:rsid w:val="00671BEC"/>
    <w:rsid w:val="006724F4"/>
    <w:rsid w:val="006725F2"/>
    <w:rsid w:val="00673537"/>
    <w:rsid w:val="00674197"/>
    <w:rsid w:val="006745CD"/>
    <w:rsid w:val="00674CF5"/>
    <w:rsid w:val="00674E8D"/>
    <w:rsid w:val="00675274"/>
    <w:rsid w:val="00675528"/>
    <w:rsid w:val="00675D78"/>
    <w:rsid w:val="00676E82"/>
    <w:rsid w:val="006772FA"/>
    <w:rsid w:val="006775FF"/>
    <w:rsid w:val="00677A52"/>
    <w:rsid w:val="006802E1"/>
    <w:rsid w:val="00680480"/>
    <w:rsid w:val="00681A30"/>
    <w:rsid w:val="006820F1"/>
    <w:rsid w:val="006831AB"/>
    <w:rsid w:val="00683728"/>
    <w:rsid w:val="00683C08"/>
    <w:rsid w:val="006846A4"/>
    <w:rsid w:val="00684813"/>
    <w:rsid w:val="00684925"/>
    <w:rsid w:val="00687630"/>
    <w:rsid w:val="00687FCB"/>
    <w:rsid w:val="00690367"/>
    <w:rsid w:val="006907FF"/>
    <w:rsid w:val="00690E9D"/>
    <w:rsid w:val="006919DC"/>
    <w:rsid w:val="006925FC"/>
    <w:rsid w:val="00692FEA"/>
    <w:rsid w:val="00694347"/>
    <w:rsid w:val="0069486F"/>
    <w:rsid w:val="006948AA"/>
    <w:rsid w:val="00694E2F"/>
    <w:rsid w:val="006954D3"/>
    <w:rsid w:val="0069591C"/>
    <w:rsid w:val="00695A70"/>
    <w:rsid w:val="00696C21"/>
    <w:rsid w:val="00696F8D"/>
    <w:rsid w:val="0069731C"/>
    <w:rsid w:val="006A1CEA"/>
    <w:rsid w:val="006A1F99"/>
    <w:rsid w:val="006A2422"/>
    <w:rsid w:val="006A4533"/>
    <w:rsid w:val="006A4802"/>
    <w:rsid w:val="006A5D10"/>
    <w:rsid w:val="006A6D55"/>
    <w:rsid w:val="006A6DEA"/>
    <w:rsid w:val="006B1B63"/>
    <w:rsid w:val="006B2B2B"/>
    <w:rsid w:val="006B2C2C"/>
    <w:rsid w:val="006B329F"/>
    <w:rsid w:val="006B347E"/>
    <w:rsid w:val="006B431E"/>
    <w:rsid w:val="006B43D5"/>
    <w:rsid w:val="006B4675"/>
    <w:rsid w:val="006B5280"/>
    <w:rsid w:val="006B59C0"/>
    <w:rsid w:val="006B5A68"/>
    <w:rsid w:val="006B6324"/>
    <w:rsid w:val="006C0628"/>
    <w:rsid w:val="006C10F7"/>
    <w:rsid w:val="006C16DE"/>
    <w:rsid w:val="006C1D17"/>
    <w:rsid w:val="006C255A"/>
    <w:rsid w:val="006C3FF0"/>
    <w:rsid w:val="006C4202"/>
    <w:rsid w:val="006C4473"/>
    <w:rsid w:val="006C4EE3"/>
    <w:rsid w:val="006C55F5"/>
    <w:rsid w:val="006C5881"/>
    <w:rsid w:val="006C594C"/>
    <w:rsid w:val="006C64B5"/>
    <w:rsid w:val="006C6734"/>
    <w:rsid w:val="006C6938"/>
    <w:rsid w:val="006C7465"/>
    <w:rsid w:val="006C7619"/>
    <w:rsid w:val="006C791C"/>
    <w:rsid w:val="006D077B"/>
    <w:rsid w:val="006D0810"/>
    <w:rsid w:val="006D1DA3"/>
    <w:rsid w:val="006D2239"/>
    <w:rsid w:val="006D2DC6"/>
    <w:rsid w:val="006D2E4C"/>
    <w:rsid w:val="006D301B"/>
    <w:rsid w:val="006D30A1"/>
    <w:rsid w:val="006D3473"/>
    <w:rsid w:val="006D34FB"/>
    <w:rsid w:val="006D43DA"/>
    <w:rsid w:val="006D4474"/>
    <w:rsid w:val="006D44E1"/>
    <w:rsid w:val="006D5AE5"/>
    <w:rsid w:val="006D782D"/>
    <w:rsid w:val="006E007D"/>
    <w:rsid w:val="006E0C81"/>
    <w:rsid w:val="006E0CFD"/>
    <w:rsid w:val="006E1AE6"/>
    <w:rsid w:val="006E208B"/>
    <w:rsid w:val="006E224A"/>
    <w:rsid w:val="006E3A0E"/>
    <w:rsid w:val="006E3CF4"/>
    <w:rsid w:val="006E4082"/>
    <w:rsid w:val="006E4635"/>
    <w:rsid w:val="006E4DF5"/>
    <w:rsid w:val="006E4FE1"/>
    <w:rsid w:val="006E56D9"/>
    <w:rsid w:val="006E72A1"/>
    <w:rsid w:val="006E7842"/>
    <w:rsid w:val="006E7E6F"/>
    <w:rsid w:val="006F00A5"/>
    <w:rsid w:val="006F2284"/>
    <w:rsid w:val="006F3064"/>
    <w:rsid w:val="006F4581"/>
    <w:rsid w:val="006F4BF6"/>
    <w:rsid w:val="006F5B09"/>
    <w:rsid w:val="006F5FBC"/>
    <w:rsid w:val="006F6435"/>
    <w:rsid w:val="006F67F0"/>
    <w:rsid w:val="006F7A04"/>
    <w:rsid w:val="006F7F44"/>
    <w:rsid w:val="007005F9"/>
    <w:rsid w:val="007021F0"/>
    <w:rsid w:val="0070255B"/>
    <w:rsid w:val="00702B16"/>
    <w:rsid w:val="007035E0"/>
    <w:rsid w:val="00703BD9"/>
    <w:rsid w:val="00704A1C"/>
    <w:rsid w:val="0070620C"/>
    <w:rsid w:val="007065E0"/>
    <w:rsid w:val="0070691B"/>
    <w:rsid w:val="007070A5"/>
    <w:rsid w:val="00707A1B"/>
    <w:rsid w:val="00710119"/>
    <w:rsid w:val="00710CB7"/>
    <w:rsid w:val="00711D22"/>
    <w:rsid w:val="00712460"/>
    <w:rsid w:val="007129EC"/>
    <w:rsid w:val="0071328B"/>
    <w:rsid w:val="00713AC3"/>
    <w:rsid w:val="00713B91"/>
    <w:rsid w:val="00713C71"/>
    <w:rsid w:val="00713D6C"/>
    <w:rsid w:val="007146AE"/>
    <w:rsid w:val="00714C29"/>
    <w:rsid w:val="00715688"/>
    <w:rsid w:val="00715BD5"/>
    <w:rsid w:val="00716401"/>
    <w:rsid w:val="00716745"/>
    <w:rsid w:val="00716995"/>
    <w:rsid w:val="007171BE"/>
    <w:rsid w:val="0071786C"/>
    <w:rsid w:val="00720429"/>
    <w:rsid w:val="00721622"/>
    <w:rsid w:val="00721856"/>
    <w:rsid w:val="00722215"/>
    <w:rsid w:val="007239D1"/>
    <w:rsid w:val="00724330"/>
    <w:rsid w:val="00726BB7"/>
    <w:rsid w:val="00726BD7"/>
    <w:rsid w:val="00726CA7"/>
    <w:rsid w:val="00726F53"/>
    <w:rsid w:val="007276E5"/>
    <w:rsid w:val="0073047F"/>
    <w:rsid w:val="00730C93"/>
    <w:rsid w:val="00732406"/>
    <w:rsid w:val="00732731"/>
    <w:rsid w:val="00732DE1"/>
    <w:rsid w:val="00733201"/>
    <w:rsid w:val="0073412D"/>
    <w:rsid w:val="00734356"/>
    <w:rsid w:val="0073523C"/>
    <w:rsid w:val="00735369"/>
    <w:rsid w:val="00735D49"/>
    <w:rsid w:val="0073651F"/>
    <w:rsid w:val="00737113"/>
    <w:rsid w:val="00737159"/>
    <w:rsid w:val="007376A7"/>
    <w:rsid w:val="00740134"/>
    <w:rsid w:val="007406CE"/>
    <w:rsid w:val="007407DE"/>
    <w:rsid w:val="0074234A"/>
    <w:rsid w:val="00742507"/>
    <w:rsid w:val="0074291D"/>
    <w:rsid w:val="00742FF3"/>
    <w:rsid w:val="00743142"/>
    <w:rsid w:val="0074373C"/>
    <w:rsid w:val="0074482D"/>
    <w:rsid w:val="00744D68"/>
    <w:rsid w:val="00745202"/>
    <w:rsid w:val="00745360"/>
    <w:rsid w:val="00745810"/>
    <w:rsid w:val="00745B62"/>
    <w:rsid w:val="00745E8C"/>
    <w:rsid w:val="00747DB9"/>
    <w:rsid w:val="00747E5B"/>
    <w:rsid w:val="00747F87"/>
    <w:rsid w:val="00750159"/>
    <w:rsid w:val="00750995"/>
    <w:rsid w:val="00750B0F"/>
    <w:rsid w:val="0075110C"/>
    <w:rsid w:val="007517D2"/>
    <w:rsid w:val="0075224A"/>
    <w:rsid w:val="00753914"/>
    <w:rsid w:val="00753EF6"/>
    <w:rsid w:val="0075596C"/>
    <w:rsid w:val="00756453"/>
    <w:rsid w:val="00756FB4"/>
    <w:rsid w:val="00757F0E"/>
    <w:rsid w:val="00760E89"/>
    <w:rsid w:val="00762F80"/>
    <w:rsid w:val="0076491E"/>
    <w:rsid w:val="00764C28"/>
    <w:rsid w:val="0076629B"/>
    <w:rsid w:val="00766E16"/>
    <w:rsid w:val="007673FE"/>
    <w:rsid w:val="007701C2"/>
    <w:rsid w:val="00770C81"/>
    <w:rsid w:val="00770DA1"/>
    <w:rsid w:val="00770F76"/>
    <w:rsid w:val="0077176A"/>
    <w:rsid w:val="00771AD7"/>
    <w:rsid w:val="00771BD7"/>
    <w:rsid w:val="00771E27"/>
    <w:rsid w:val="00772D47"/>
    <w:rsid w:val="00772DEB"/>
    <w:rsid w:val="0077343F"/>
    <w:rsid w:val="007745C3"/>
    <w:rsid w:val="00775B67"/>
    <w:rsid w:val="00775DB0"/>
    <w:rsid w:val="007768F6"/>
    <w:rsid w:val="00776D82"/>
    <w:rsid w:val="00776E25"/>
    <w:rsid w:val="007771EB"/>
    <w:rsid w:val="007776F5"/>
    <w:rsid w:val="00780A6B"/>
    <w:rsid w:val="00780F71"/>
    <w:rsid w:val="007810EF"/>
    <w:rsid w:val="00781C58"/>
    <w:rsid w:val="00781D53"/>
    <w:rsid w:val="007839AA"/>
    <w:rsid w:val="00783EB1"/>
    <w:rsid w:val="007857F0"/>
    <w:rsid w:val="00785D43"/>
    <w:rsid w:val="0078714B"/>
    <w:rsid w:val="007904FC"/>
    <w:rsid w:val="0079201C"/>
    <w:rsid w:val="00792904"/>
    <w:rsid w:val="007938E8"/>
    <w:rsid w:val="00793A72"/>
    <w:rsid w:val="00794857"/>
    <w:rsid w:val="00795B34"/>
    <w:rsid w:val="007961FA"/>
    <w:rsid w:val="0079633F"/>
    <w:rsid w:val="00796EF8"/>
    <w:rsid w:val="00797D54"/>
    <w:rsid w:val="007A065D"/>
    <w:rsid w:val="007A126C"/>
    <w:rsid w:val="007A1CB9"/>
    <w:rsid w:val="007A24C1"/>
    <w:rsid w:val="007A2BFB"/>
    <w:rsid w:val="007A332E"/>
    <w:rsid w:val="007A33E5"/>
    <w:rsid w:val="007A352A"/>
    <w:rsid w:val="007A4152"/>
    <w:rsid w:val="007A4AF6"/>
    <w:rsid w:val="007A5E2B"/>
    <w:rsid w:val="007A628C"/>
    <w:rsid w:val="007A660F"/>
    <w:rsid w:val="007A6A7C"/>
    <w:rsid w:val="007A7818"/>
    <w:rsid w:val="007A7C90"/>
    <w:rsid w:val="007A7E78"/>
    <w:rsid w:val="007B0C8D"/>
    <w:rsid w:val="007B0DD0"/>
    <w:rsid w:val="007B1185"/>
    <w:rsid w:val="007B17DC"/>
    <w:rsid w:val="007B22A8"/>
    <w:rsid w:val="007B27B3"/>
    <w:rsid w:val="007B3E1C"/>
    <w:rsid w:val="007B440B"/>
    <w:rsid w:val="007B440F"/>
    <w:rsid w:val="007B4BB0"/>
    <w:rsid w:val="007B5BCA"/>
    <w:rsid w:val="007B61A0"/>
    <w:rsid w:val="007B6D16"/>
    <w:rsid w:val="007B6D99"/>
    <w:rsid w:val="007B6D9E"/>
    <w:rsid w:val="007B7A03"/>
    <w:rsid w:val="007C092B"/>
    <w:rsid w:val="007C0D6A"/>
    <w:rsid w:val="007C164B"/>
    <w:rsid w:val="007C1A95"/>
    <w:rsid w:val="007C2254"/>
    <w:rsid w:val="007C2E06"/>
    <w:rsid w:val="007C2ED9"/>
    <w:rsid w:val="007C3129"/>
    <w:rsid w:val="007C32D2"/>
    <w:rsid w:val="007C3AAF"/>
    <w:rsid w:val="007C3C35"/>
    <w:rsid w:val="007C403A"/>
    <w:rsid w:val="007C4A08"/>
    <w:rsid w:val="007C4E91"/>
    <w:rsid w:val="007C4FF1"/>
    <w:rsid w:val="007C55A1"/>
    <w:rsid w:val="007C55E2"/>
    <w:rsid w:val="007C5B94"/>
    <w:rsid w:val="007C62F1"/>
    <w:rsid w:val="007C647E"/>
    <w:rsid w:val="007C6934"/>
    <w:rsid w:val="007C6AA8"/>
    <w:rsid w:val="007C7ABE"/>
    <w:rsid w:val="007D13DA"/>
    <w:rsid w:val="007D157C"/>
    <w:rsid w:val="007D1A61"/>
    <w:rsid w:val="007D1F5F"/>
    <w:rsid w:val="007D37E5"/>
    <w:rsid w:val="007D3AE2"/>
    <w:rsid w:val="007D445C"/>
    <w:rsid w:val="007D4859"/>
    <w:rsid w:val="007D4958"/>
    <w:rsid w:val="007D5C77"/>
    <w:rsid w:val="007D7DA9"/>
    <w:rsid w:val="007E051C"/>
    <w:rsid w:val="007E13AD"/>
    <w:rsid w:val="007E1783"/>
    <w:rsid w:val="007E17DB"/>
    <w:rsid w:val="007E2FC5"/>
    <w:rsid w:val="007E3579"/>
    <w:rsid w:val="007E3AAF"/>
    <w:rsid w:val="007E528F"/>
    <w:rsid w:val="007E54BB"/>
    <w:rsid w:val="007E5818"/>
    <w:rsid w:val="007E65EA"/>
    <w:rsid w:val="007E6FEC"/>
    <w:rsid w:val="007E7B14"/>
    <w:rsid w:val="007E7E90"/>
    <w:rsid w:val="007F0067"/>
    <w:rsid w:val="007F0EAF"/>
    <w:rsid w:val="007F1416"/>
    <w:rsid w:val="007F1430"/>
    <w:rsid w:val="007F2F5B"/>
    <w:rsid w:val="007F3434"/>
    <w:rsid w:val="007F34B1"/>
    <w:rsid w:val="007F3A09"/>
    <w:rsid w:val="007F3DCD"/>
    <w:rsid w:val="007F4617"/>
    <w:rsid w:val="007F5EBD"/>
    <w:rsid w:val="007F642E"/>
    <w:rsid w:val="007F715E"/>
    <w:rsid w:val="007F76A5"/>
    <w:rsid w:val="007F7845"/>
    <w:rsid w:val="008000F6"/>
    <w:rsid w:val="00800328"/>
    <w:rsid w:val="00801218"/>
    <w:rsid w:val="00801763"/>
    <w:rsid w:val="00802A9D"/>
    <w:rsid w:val="008030D4"/>
    <w:rsid w:val="0080403B"/>
    <w:rsid w:val="00804A3A"/>
    <w:rsid w:val="00804AF4"/>
    <w:rsid w:val="00804CDA"/>
    <w:rsid w:val="00805701"/>
    <w:rsid w:val="008061D8"/>
    <w:rsid w:val="008067B3"/>
    <w:rsid w:val="00806ADA"/>
    <w:rsid w:val="0080720A"/>
    <w:rsid w:val="00807537"/>
    <w:rsid w:val="00807975"/>
    <w:rsid w:val="00807CFC"/>
    <w:rsid w:val="008113A9"/>
    <w:rsid w:val="0081181D"/>
    <w:rsid w:val="00811AD6"/>
    <w:rsid w:val="00812446"/>
    <w:rsid w:val="00813D20"/>
    <w:rsid w:val="00813EEC"/>
    <w:rsid w:val="0081412D"/>
    <w:rsid w:val="008151ED"/>
    <w:rsid w:val="008155AB"/>
    <w:rsid w:val="008157D8"/>
    <w:rsid w:val="0081594C"/>
    <w:rsid w:val="00816AA5"/>
    <w:rsid w:val="00816AC6"/>
    <w:rsid w:val="00816EE2"/>
    <w:rsid w:val="008170A8"/>
    <w:rsid w:val="008202EA"/>
    <w:rsid w:val="00820698"/>
    <w:rsid w:val="00821872"/>
    <w:rsid w:val="0082223D"/>
    <w:rsid w:val="008225E9"/>
    <w:rsid w:val="00823F19"/>
    <w:rsid w:val="008257E5"/>
    <w:rsid w:val="00827121"/>
    <w:rsid w:val="008279E4"/>
    <w:rsid w:val="00830BBC"/>
    <w:rsid w:val="0083143F"/>
    <w:rsid w:val="008316D4"/>
    <w:rsid w:val="008324AB"/>
    <w:rsid w:val="0083350C"/>
    <w:rsid w:val="0083635B"/>
    <w:rsid w:val="00836553"/>
    <w:rsid w:val="00836E99"/>
    <w:rsid w:val="0083755C"/>
    <w:rsid w:val="0084004A"/>
    <w:rsid w:val="008402F6"/>
    <w:rsid w:val="008404BF"/>
    <w:rsid w:val="00840ACA"/>
    <w:rsid w:val="00840BCD"/>
    <w:rsid w:val="00840E92"/>
    <w:rsid w:val="00841C61"/>
    <w:rsid w:val="00841EBD"/>
    <w:rsid w:val="0084212C"/>
    <w:rsid w:val="0084251F"/>
    <w:rsid w:val="00842B42"/>
    <w:rsid w:val="008438DF"/>
    <w:rsid w:val="00843EA8"/>
    <w:rsid w:val="00844612"/>
    <w:rsid w:val="00844630"/>
    <w:rsid w:val="00845525"/>
    <w:rsid w:val="0084628C"/>
    <w:rsid w:val="00846421"/>
    <w:rsid w:val="00846631"/>
    <w:rsid w:val="0084682F"/>
    <w:rsid w:val="00847100"/>
    <w:rsid w:val="0084710B"/>
    <w:rsid w:val="0084724C"/>
    <w:rsid w:val="00847925"/>
    <w:rsid w:val="008508CD"/>
    <w:rsid w:val="008521A6"/>
    <w:rsid w:val="00852328"/>
    <w:rsid w:val="00852D0B"/>
    <w:rsid w:val="00853698"/>
    <w:rsid w:val="00853C9B"/>
    <w:rsid w:val="00854622"/>
    <w:rsid w:val="00854F16"/>
    <w:rsid w:val="00855D45"/>
    <w:rsid w:val="0085756E"/>
    <w:rsid w:val="0085790D"/>
    <w:rsid w:val="00857969"/>
    <w:rsid w:val="00862325"/>
    <w:rsid w:val="00862647"/>
    <w:rsid w:val="00863888"/>
    <w:rsid w:val="008638BE"/>
    <w:rsid w:val="00863A90"/>
    <w:rsid w:val="00863C03"/>
    <w:rsid w:val="00863FBC"/>
    <w:rsid w:val="00864631"/>
    <w:rsid w:val="00865A77"/>
    <w:rsid w:val="008666A6"/>
    <w:rsid w:val="008673D2"/>
    <w:rsid w:val="00867DAE"/>
    <w:rsid w:val="00870635"/>
    <w:rsid w:val="00871289"/>
    <w:rsid w:val="0087142F"/>
    <w:rsid w:val="00871477"/>
    <w:rsid w:val="008715C2"/>
    <w:rsid w:val="00871EEB"/>
    <w:rsid w:val="0087201E"/>
    <w:rsid w:val="00872F2E"/>
    <w:rsid w:val="00873DC9"/>
    <w:rsid w:val="00873FE5"/>
    <w:rsid w:val="00874D1B"/>
    <w:rsid w:val="00875798"/>
    <w:rsid w:val="00875FA0"/>
    <w:rsid w:val="00876C71"/>
    <w:rsid w:val="0087743D"/>
    <w:rsid w:val="00877474"/>
    <w:rsid w:val="008807F1"/>
    <w:rsid w:val="00880944"/>
    <w:rsid w:val="00880C9A"/>
    <w:rsid w:val="00882735"/>
    <w:rsid w:val="008828C4"/>
    <w:rsid w:val="00883380"/>
    <w:rsid w:val="008834CB"/>
    <w:rsid w:val="00883730"/>
    <w:rsid w:val="00884909"/>
    <w:rsid w:val="008860C5"/>
    <w:rsid w:val="00886EA5"/>
    <w:rsid w:val="00886F38"/>
    <w:rsid w:val="00887389"/>
    <w:rsid w:val="008877DE"/>
    <w:rsid w:val="00887D66"/>
    <w:rsid w:val="00890659"/>
    <w:rsid w:val="00890C16"/>
    <w:rsid w:val="00890CF3"/>
    <w:rsid w:val="00890D86"/>
    <w:rsid w:val="00890F99"/>
    <w:rsid w:val="008916A4"/>
    <w:rsid w:val="0089277E"/>
    <w:rsid w:val="00892B3F"/>
    <w:rsid w:val="00893071"/>
    <w:rsid w:val="00893A93"/>
    <w:rsid w:val="00893E70"/>
    <w:rsid w:val="00894463"/>
    <w:rsid w:val="00894BF1"/>
    <w:rsid w:val="008954C0"/>
    <w:rsid w:val="0089550B"/>
    <w:rsid w:val="00896769"/>
    <w:rsid w:val="0089700D"/>
    <w:rsid w:val="00897F61"/>
    <w:rsid w:val="008A1BB4"/>
    <w:rsid w:val="008A2362"/>
    <w:rsid w:val="008A3203"/>
    <w:rsid w:val="008A5222"/>
    <w:rsid w:val="008A631A"/>
    <w:rsid w:val="008A6398"/>
    <w:rsid w:val="008A69AC"/>
    <w:rsid w:val="008A6C57"/>
    <w:rsid w:val="008A6CE4"/>
    <w:rsid w:val="008B0532"/>
    <w:rsid w:val="008B05DD"/>
    <w:rsid w:val="008B101A"/>
    <w:rsid w:val="008B11AC"/>
    <w:rsid w:val="008B1699"/>
    <w:rsid w:val="008B1E95"/>
    <w:rsid w:val="008B1EAA"/>
    <w:rsid w:val="008B25C5"/>
    <w:rsid w:val="008B3205"/>
    <w:rsid w:val="008B35DB"/>
    <w:rsid w:val="008B3D86"/>
    <w:rsid w:val="008B4396"/>
    <w:rsid w:val="008B4F6A"/>
    <w:rsid w:val="008B5B73"/>
    <w:rsid w:val="008B66DA"/>
    <w:rsid w:val="008B6851"/>
    <w:rsid w:val="008C1708"/>
    <w:rsid w:val="008C184F"/>
    <w:rsid w:val="008C2D09"/>
    <w:rsid w:val="008C30D3"/>
    <w:rsid w:val="008C328E"/>
    <w:rsid w:val="008C45C5"/>
    <w:rsid w:val="008C46D7"/>
    <w:rsid w:val="008C48EC"/>
    <w:rsid w:val="008C4C01"/>
    <w:rsid w:val="008C511E"/>
    <w:rsid w:val="008C5E82"/>
    <w:rsid w:val="008C72E4"/>
    <w:rsid w:val="008C7FE2"/>
    <w:rsid w:val="008D001C"/>
    <w:rsid w:val="008D08BD"/>
    <w:rsid w:val="008D15CD"/>
    <w:rsid w:val="008D233C"/>
    <w:rsid w:val="008D280B"/>
    <w:rsid w:val="008D35C4"/>
    <w:rsid w:val="008D369E"/>
    <w:rsid w:val="008D4822"/>
    <w:rsid w:val="008D62E4"/>
    <w:rsid w:val="008E0E8C"/>
    <w:rsid w:val="008E2095"/>
    <w:rsid w:val="008E245B"/>
    <w:rsid w:val="008E3072"/>
    <w:rsid w:val="008E3B3B"/>
    <w:rsid w:val="008E46AB"/>
    <w:rsid w:val="008E4B42"/>
    <w:rsid w:val="008E4DD0"/>
    <w:rsid w:val="008E5A73"/>
    <w:rsid w:val="008F0010"/>
    <w:rsid w:val="008F0070"/>
    <w:rsid w:val="008F1254"/>
    <w:rsid w:val="008F1B0B"/>
    <w:rsid w:val="008F2B1B"/>
    <w:rsid w:val="008F3E06"/>
    <w:rsid w:val="008F3F80"/>
    <w:rsid w:val="008F4582"/>
    <w:rsid w:val="008F45FA"/>
    <w:rsid w:val="008F494B"/>
    <w:rsid w:val="008F4D62"/>
    <w:rsid w:val="008F5B89"/>
    <w:rsid w:val="008F6295"/>
    <w:rsid w:val="008F65CC"/>
    <w:rsid w:val="008F7C9A"/>
    <w:rsid w:val="00900B97"/>
    <w:rsid w:val="009039C8"/>
    <w:rsid w:val="00904843"/>
    <w:rsid w:val="0090533B"/>
    <w:rsid w:val="0090601E"/>
    <w:rsid w:val="00906AA4"/>
    <w:rsid w:val="00911251"/>
    <w:rsid w:val="00911456"/>
    <w:rsid w:val="00911C86"/>
    <w:rsid w:val="0091281C"/>
    <w:rsid w:val="009128AF"/>
    <w:rsid w:val="00912A74"/>
    <w:rsid w:val="00914B31"/>
    <w:rsid w:val="00914DD3"/>
    <w:rsid w:val="009154BA"/>
    <w:rsid w:val="00915E4B"/>
    <w:rsid w:val="00916106"/>
    <w:rsid w:val="00917C55"/>
    <w:rsid w:val="00917EB1"/>
    <w:rsid w:val="00920017"/>
    <w:rsid w:val="00920E01"/>
    <w:rsid w:val="00921E9C"/>
    <w:rsid w:val="009224A6"/>
    <w:rsid w:val="0092425A"/>
    <w:rsid w:val="009248D0"/>
    <w:rsid w:val="00924D9B"/>
    <w:rsid w:val="00926A40"/>
    <w:rsid w:val="00926F7B"/>
    <w:rsid w:val="009277B0"/>
    <w:rsid w:val="00927E60"/>
    <w:rsid w:val="00930EF3"/>
    <w:rsid w:val="00930F66"/>
    <w:rsid w:val="00931CFF"/>
    <w:rsid w:val="00932F32"/>
    <w:rsid w:val="0093328C"/>
    <w:rsid w:val="009333CE"/>
    <w:rsid w:val="00933E9D"/>
    <w:rsid w:val="0093430C"/>
    <w:rsid w:val="0093531A"/>
    <w:rsid w:val="009356C7"/>
    <w:rsid w:val="00936172"/>
    <w:rsid w:val="00936501"/>
    <w:rsid w:val="00936FCC"/>
    <w:rsid w:val="009379CC"/>
    <w:rsid w:val="00937C06"/>
    <w:rsid w:val="00937C6F"/>
    <w:rsid w:val="00937EA7"/>
    <w:rsid w:val="00937FF5"/>
    <w:rsid w:val="00941691"/>
    <w:rsid w:val="009426EC"/>
    <w:rsid w:val="00942D3C"/>
    <w:rsid w:val="00943441"/>
    <w:rsid w:val="00944B3D"/>
    <w:rsid w:val="00945342"/>
    <w:rsid w:val="009456A1"/>
    <w:rsid w:val="009500E5"/>
    <w:rsid w:val="00950797"/>
    <w:rsid w:val="00951567"/>
    <w:rsid w:val="009515E5"/>
    <w:rsid w:val="00951B26"/>
    <w:rsid w:val="00952328"/>
    <w:rsid w:val="00952F8C"/>
    <w:rsid w:val="00953119"/>
    <w:rsid w:val="00953AC0"/>
    <w:rsid w:val="00953F0F"/>
    <w:rsid w:val="0095438C"/>
    <w:rsid w:val="009550F8"/>
    <w:rsid w:val="009554C4"/>
    <w:rsid w:val="00955CB5"/>
    <w:rsid w:val="0095632F"/>
    <w:rsid w:val="0095682C"/>
    <w:rsid w:val="00956B8A"/>
    <w:rsid w:val="009570AA"/>
    <w:rsid w:val="009571BA"/>
    <w:rsid w:val="00960AE1"/>
    <w:rsid w:val="00960B2F"/>
    <w:rsid w:val="00960CB9"/>
    <w:rsid w:val="0096124D"/>
    <w:rsid w:val="00961570"/>
    <w:rsid w:val="009619B2"/>
    <w:rsid w:val="00962822"/>
    <w:rsid w:val="00962F2C"/>
    <w:rsid w:val="00963AEB"/>
    <w:rsid w:val="0096644D"/>
    <w:rsid w:val="0096669D"/>
    <w:rsid w:val="00970CEF"/>
    <w:rsid w:val="00972134"/>
    <w:rsid w:val="00972B5E"/>
    <w:rsid w:val="00973CCA"/>
    <w:rsid w:val="00974CBC"/>
    <w:rsid w:val="00974F7D"/>
    <w:rsid w:val="00975692"/>
    <w:rsid w:val="0097651B"/>
    <w:rsid w:val="0097653E"/>
    <w:rsid w:val="0098046A"/>
    <w:rsid w:val="0098096C"/>
    <w:rsid w:val="009816AE"/>
    <w:rsid w:val="0098177B"/>
    <w:rsid w:val="00981F76"/>
    <w:rsid w:val="00983604"/>
    <w:rsid w:val="00986649"/>
    <w:rsid w:val="00986C75"/>
    <w:rsid w:val="00987C27"/>
    <w:rsid w:val="00987D0D"/>
    <w:rsid w:val="009907D8"/>
    <w:rsid w:val="00991C7C"/>
    <w:rsid w:val="00992151"/>
    <w:rsid w:val="00992B8C"/>
    <w:rsid w:val="00992C95"/>
    <w:rsid w:val="0099325F"/>
    <w:rsid w:val="00993F78"/>
    <w:rsid w:val="00995525"/>
    <w:rsid w:val="0099562D"/>
    <w:rsid w:val="009963AB"/>
    <w:rsid w:val="00996A98"/>
    <w:rsid w:val="009971BA"/>
    <w:rsid w:val="009A052B"/>
    <w:rsid w:val="009A080F"/>
    <w:rsid w:val="009A0FE3"/>
    <w:rsid w:val="009A1BE4"/>
    <w:rsid w:val="009A1E10"/>
    <w:rsid w:val="009A260C"/>
    <w:rsid w:val="009A2F18"/>
    <w:rsid w:val="009A32F8"/>
    <w:rsid w:val="009A33E0"/>
    <w:rsid w:val="009A3A3E"/>
    <w:rsid w:val="009A41B9"/>
    <w:rsid w:val="009A552F"/>
    <w:rsid w:val="009A5749"/>
    <w:rsid w:val="009A5C08"/>
    <w:rsid w:val="009A6FAD"/>
    <w:rsid w:val="009A78E5"/>
    <w:rsid w:val="009A7B11"/>
    <w:rsid w:val="009A7B84"/>
    <w:rsid w:val="009B01BA"/>
    <w:rsid w:val="009B0998"/>
    <w:rsid w:val="009B0C6B"/>
    <w:rsid w:val="009B2673"/>
    <w:rsid w:val="009B32C9"/>
    <w:rsid w:val="009B36A4"/>
    <w:rsid w:val="009B39CC"/>
    <w:rsid w:val="009B3FF6"/>
    <w:rsid w:val="009B4037"/>
    <w:rsid w:val="009B47A6"/>
    <w:rsid w:val="009B5D89"/>
    <w:rsid w:val="009B6936"/>
    <w:rsid w:val="009B6F04"/>
    <w:rsid w:val="009B7417"/>
    <w:rsid w:val="009B7ABB"/>
    <w:rsid w:val="009B7EFB"/>
    <w:rsid w:val="009B7EFE"/>
    <w:rsid w:val="009C0508"/>
    <w:rsid w:val="009C0835"/>
    <w:rsid w:val="009C0AA8"/>
    <w:rsid w:val="009C1426"/>
    <w:rsid w:val="009C1CEC"/>
    <w:rsid w:val="009C1F40"/>
    <w:rsid w:val="009C1F4F"/>
    <w:rsid w:val="009C2A74"/>
    <w:rsid w:val="009C3DD4"/>
    <w:rsid w:val="009C45CE"/>
    <w:rsid w:val="009C55D8"/>
    <w:rsid w:val="009C6A00"/>
    <w:rsid w:val="009C6BFE"/>
    <w:rsid w:val="009C6CC6"/>
    <w:rsid w:val="009C79EB"/>
    <w:rsid w:val="009C7D52"/>
    <w:rsid w:val="009D018F"/>
    <w:rsid w:val="009D1851"/>
    <w:rsid w:val="009D26C7"/>
    <w:rsid w:val="009D397E"/>
    <w:rsid w:val="009D3BBB"/>
    <w:rsid w:val="009D500D"/>
    <w:rsid w:val="009D5463"/>
    <w:rsid w:val="009D6A65"/>
    <w:rsid w:val="009D6AA0"/>
    <w:rsid w:val="009D7BD9"/>
    <w:rsid w:val="009D7D74"/>
    <w:rsid w:val="009E0ACB"/>
    <w:rsid w:val="009E0F4D"/>
    <w:rsid w:val="009E156B"/>
    <w:rsid w:val="009E22B3"/>
    <w:rsid w:val="009E2491"/>
    <w:rsid w:val="009E2B8B"/>
    <w:rsid w:val="009E2F6B"/>
    <w:rsid w:val="009E3974"/>
    <w:rsid w:val="009E3D36"/>
    <w:rsid w:val="009E4962"/>
    <w:rsid w:val="009E52A7"/>
    <w:rsid w:val="009E5F56"/>
    <w:rsid w:val="009E6936"/>
    <w:rsid w:val="009E6EEC"/>
    <w:rsid w:val="009E7453"/>
    <w:rsid w:val="009F0044"/>
    <w:rsid w:val="009F00FE"/>
    <w:rsid w:val="009F05F9"/>
    <w:rsid w:val="009F06C4"/>
    <w:rsid w:val="009F07FD"/>
    <w:rsid w:val="009F11C5"/>
    <w:rsid w:val="009F1508"/>
    <w:rsid w:val="009F25E2"/>
    <w:rsid w:val="009F403D"/>
    <w:rsid w:val="009F40AE"/>
    <w:rsid w:val="009F4136"/>
    <w:rsid w:val="009F45E9"/>
    <w:rsid w:val="009F5463"/>
    <w:rsid w:val="009F56C1"/>
    <w:rsid w:val="009F5A3E"/>
    <w:rsid w:val="009F5E40"/>
    <w:rsid w:val="009F6169"/>
    <w:rsid w:val="009F6CD2"/>
    <w:rsid w:val="009F6D2D"/>
    <w:rsid w:val="009F6FB1"/>
    <w:rsid w:val="009F71AD"/>
    <w:rsid w:val="009F79C0"/>
    <w:rsid w:val="00A00B8F"/>
    <w:rsid w:val="00A012E0"/>
    <w:rsid w:val="00A01529"/>
    <w:rsid w:val="00A02713"/>
    <w:rsid w:val="00A02A1D"/>
    <w:rsid w:val="00A02A88"/>
    <w:rsid w:val="00A02EA0"/>
    <w:rsid w:val="00A03928"/>
    <w:rsid w:val="00A03DEB"/>
    <w:rsid w:val="00A03F77"/>
    <w:rsid w:val="00A04821"/>
    <w:rsid w:val="00A04EE9"/>
    <w:rsid w:val="00A06766"/>
    <w:rsid w:val="00A06F68"/>
    <w:rsid w:val="00A0754B"/>
    <w:rsid w:val="00A07C86"/>
    <w:rsid w:val="00A101C6"/>
    <w:rsid w:val="00A11985"/>
    <w:rsid w:val="00A12D31"/>
    <w:rsid w:val="00A137F9"/>
    <w:rsid w:val="00A13D95"/>
    <w:rsid w:val="00A142FA"/>
    <w:rsid w:val="00A14D55"/>
    <w:rsid w:val="00A14E64"/>
    <w:rsid w:val="00A170FE"/>
    <w:rsid w:val="00A20ECC"/>
    <w:rsid w:val="00A21201"/>
    <w:rsid w:val="00A21227"/>
    <w:rsid w:val="00A225D8"/>
    <w:rsid w:val="00A226D9"/>
    <w:rsid w:val="00A2404D"/>
    <w:rsid w:val="00A24188"/>
    <w:rsid w:val="00A2473E"/>
    <w:rsid w:val="00A24985"/>
    <w:rsid w:val="00A24B35"/>
    <w:rsid w:val="00A24E36"/>
    <w:rsid w:val="00A25043"/>
    <w:rsid w:val="00A254F3"/>
    <w:rsid w:val="00A26156"/>
    <w:rsid w:val="00A2682B"/>
    <w:rsid w:val="00A269F5"/>
    <w:rsid w:val="00A26C4D"/>
    <w:rsid w:val="00A26F5F"/>
    <w:rsid w:val="00A27E8C"/>
    <w:rsid w:val="00A3057B"/>
    <w:rsid w:val="00A3115A"/>
    <w:rsid w:val="00A32882"/>
    <w:rsid w:val="00A32A16"/>
    <w:rsid w:val="00A32F5C"/>
    <w:rsid w:val="00A33530"/>
    <w:rsid w:val="00A33D67"/>
    <w:rsid w:val="00A3489B"/>
    <w:rsid w:val="00A365EC"/>
    <w:rsid w:val="00A3723B"/>
    <w:rsid w:val="00A37353"/>
    <w:rsid w:val="00A40975"/>
    <w:rsid w:val="00A4105B"/>
    <w:rsid w:val="00A41F78"/>
    <w:rsid w:val="00A42508"/>
    <w:rsid w:val="00A42D5B"/>
    <w:rsid w:val="00A44DAD"/>
    <w:rsid w:val="00A45153"/>
    <w:rsid w:val="00A45F0A"/>
    <w:rsid w:val="00A4663B"/>
    <w:rsid w:val="00A466BC"/>
    <w:rsid w:val="00A46A31"/>
    <w:rsid w:val="00A50A02"/>
    <w:rsid w:val="00A51345"/>
    <w:rsid w:val="00A51854"/>
    <w:rsid w:val="00A51A8E"/>
    <w:rsid w:val="00A5210F"/>
    <w:rsid w:val="00A52433"/>
    <w:rsid w:val="00A52863"/>
    <w:rsid w:val="00A531E4"/>
    <w:rsid w:val="00A53FC9"/>
    <w:rsid w:val="00A542E3"/>
    <w:rsid w:val="00A54531"/>
    <w:rsid w:val="00A54705"/>
    <w:rsid w:val="00A5525B"/>
    <w:rsid w:val="00A55286"/>
    <w:rsid w:val="00A55BD8"/>
    <w:rsid w:val="00A5680C"/>
    <w:rsid w:val="00A60DB4"/>
    <w:rsid w:val="00A60FD3"/>
    <w:rsid w:val="00A61ABE"/>
    <w:rsid w:val="00A61E42"/>
    <w:rsid w:val="00A623B6"/>
    <w:rsid w:val="00A63008"/>
    <w:rsid w:val="00A635BA"/>
    <w:rsid w:val="00A6370B"/>
    <w:rsid w:val="00A639E1"/>
    <w:rsid w:val="00A641F1"/>
    <w:rsid w:val="00A6502A"/>
    <w:rsid w:val="00A6558E"/>
    <w:rsid w:val="00A66069"/>
    <w:rsid w:val="00A664E5"/>
    <w:rsid w:val="00A66862"/>
    <w:rsid w:val="00A6710F"/>
    <w:rsid w:val="00A67913"/>
    <w:rsid w:val="00A7025D"/>
    <w:rsid w:val="00A70EA0"/>
    <w:rsid w:val="00A71401"/>
    <w:rsid w:val="00A720C4"/>
    <w:rsid w:val="00A72178"/>
    <w:rsid w:val="00A72529"/>
    <w:rsid w:val="00A7270F"/>
    <w:rsid w:val="00A73158"/>
    <w:rsid w:val="00A75675"/>
    <w:rsid w:val="00A75DFF"/>
    <w:rsid w:val="00A7603B"/>
    <w:rsid w:val="00A76E22"/>
    <w:rsid w:val="00A8002C"/>
    <w:rsid w:val="00A8138D"/>
    <w:rsid w:val="00A81E68"/>
    <w:rsid w:val="00A82A36"/>
    <w:rsid w:val="00A83835"/>
    <w:rsid w:val="00A838E8"/>
    <w:rsid w:val="00A83D09"/>
    <w:rsid w:val="00A84912"/>
    <w:rsid w:val="00A84A92"/>
    <w:rsid w:val="00A8660A"/>
    <w:rsid w:val="00A8681C"/>
    <w:rsid w:val="00A87061"/>
    <w:rsid w:val="00A905BA"/>
    <w:rsid w:val="00A90A65"/>
    <w:rsid w:val="00A90E55"/>
    <w:rsid w:val="00A90F86"/>
    <w:rsid w:val="00A917A1"/>
    <w:rsid w:val="00A92C71"/>
    <w:rsid w:val="00A94CB1"/>
    <w:rsid w:val="00A956F9"/>
    <w:rsid w:val="00A95859"/>
    <w:rsid w:val="00A967A8"/>
    <w:rsid w:val="00AA0019"/>
    <w:rsid w:val="00AA0388"/>
    <w:rsid w:val="00AA1B50"/>
    <w:rsid w:val="00AA2333"/>
    <w:rsid w:val="00AA28CB"/>
    <w:rsid w:val="00AA2CCC"/>
    <w:rsid w:val="00AA2E98"/>
    <w:rsid w:val="00AA3BA3"/>
    <w:rsid w:val="00AA3BE3"/>
    <w:rsid w:val="00AA4857"/>
    <w:rsid w:val="00AA53E0"/>
    <w:rsid w:val="00AA5EF0"/>
    <w:rsid w:val="00AA6095"/>
    <w:rsid w:val="00AA60B1"/>
    <w:rsid w:val="00AA64D6"/>
    <w:rsid w:val="00AA769D"/>
    <w:rsid w:val="00AB0023"/>
    <w:rsid w:val="00AB04BA"/>
    <w:rsid w:val="00AB0BAE"/>
    <w:rsid w:val="00AB0E8C"/>
    <w:rsid w:val="00AB11B1"/>
    <w:rsid w:val="00AB1A4E"/>
    <w:rsid w:val="00AB2CF8"/>
    <w:rsid w:val="00AB315A"/>
    <w:rsid w:val="00AB442D"/>
    <w:rsid w:val="00AB4EAF"/>
    <w:rsid w:val="00AB6F31"/>
    <w:rsid w:val="00AB6FE4"/>
    <w:rsid w:val="00AB715C"/>
    <w:rsid w:val="00AC00C5"/>
    <w:rsid w:val="00AC09CC"/>
    <w:rsid w:val="00AC0C4E"/>
    <w:rsid w:val="00AC0E31"/>
    <w:rsid w:val="00AC249F"/>
    <w:rsid w:val="00AC2A2F"/>
    <w:rsid w:val="00AC2B4E"/>
    <w:rsid w:val="00AC2C75"/>
    <w:rsid w:val="00AC45B7"/>
    <w:rsid w:val="00AC4603"/>
    <w:rsid w:val="00AC6955"/>
    <w:rsid w:val="00AC7314"/>
    <w:rsid w:val="00AC7902"/>
    <w:rsid w:val="00AD0BA6"/>
    <w:rsid w:val="00AD0CC1"/>
    <w:rsid w:val="00AD1778"/>
    <w:rsid w:val="00AD1BDE"/>
    <w:rsid w:val="00AD2B79"/>
    <w:rsid w:val="00AD2E33"/>
    <w:rsid w:val="00AD3542"/>
    <w:rsid w:val="00AD39FA"/>
    <w:rsid w:val="00AD3A66"/>
    <w:rsid w:val="00AD3D3D"/>
    <w:rsid w:val="00AD3E16"/>
    <w:rsid w:val="00AD410E"/>
    <w:rsid w:val="00AD49EC"/>
    <w:rsid w:val="00AD4F1B"/>
    <w:rsid w:val="00AD58DD"/>
    <w:rsid w:val="00AD5988"/>
    <w:rsid w:val="00AD6028"/>
    <w:rsid w:val="00AD72FB"/>
    <w:rsid w:val="00AD7E30"/>
    <w:rsid w:val="00AD7FA5"/>
    <w:rsid w:val="00AE10C3"/>
    <w:rsid w:val="00AE16A8"/>
    <w:rsid w:val="00AE1CE0"/>
    <w:rsid w:val="00AE1DEB"/>
    <w:rsid w:val="00AE1E8A"/>
    <w:rsid w:val="00AE1ECE"/>
    <w:rsid w:val="00AE3619"/>
    <w:rsid w:val="00AE3E66"/>
    <w:rsid w:val="00AE3F1F"/>
    <w:rsid w:val="00AE4491"/>
    <w:rsid w:val="00AE47D4"/>
    <w:rsid w:val="00AE4D49"/>
    <w:rsid w:val="00AE4EAD"/>
    <w:rsid w:val="00AE645A"/>
    <w:rsid w:val="00AF04BD"/>
    <w:rsid w:val="00AF068E"/>
    <w:rsid w:val="00AF2033"/>
    <w:rsid w:val="00AF28C5"/>
    <w:rsid w:val="00AF2F0B"/>
    <w:rsid w:val="00AF2F47"/>
    <w:rsid w:val="00AF33CB"/>
    <w:rsid w:val="00AF3D1B"/>
    <w:rsid w:val="00AF44AD"/>
    <w:rsid w:val="00AF45C3"/>
    <w:rsid w:val="00AF53DF"/>
    <w:rsid w:val="00AF5A71"/>
    <w:rsid w:val="00AF625E"/>
    <w:rsid w:val="00AF6E6E"/>
    <w:rsid w:val="00AF7B2C"/>
    <w:rsid w:val="00AF7EDD"/>
    <w:rsid w:val="00B00600"/>
    <w:rsid w:val="00B006ED"/>
    <w:rsid w:val="00B00C23"/>
    <w:rsid w:val="00B01B2D"/>
    <w:rsid w:val="00B01C9F"/>
    <w:rsid w:val="00B01CCD"/>
    <w:rsid w:val="00B020B7"/>
    <w:rsid w:val="00B0214A"/>
    <w:rsid w:val="00B02418"/>
    <w:rsid w:val="00B02E99"/>
    <w:rsid w:val="00B04347"/>
    <w:rsid w:val="00B04398"/>
    <w:rsid w:val="00B047F7"/>
    <w:rsid w:val="00B04880"/>
    <w:rsid w:val="00B04B74"/>
    <w:rsid w:val="00B04F91"/>
    <w:rsid w:val="00B06E5D"/>
    <w:rsid w:val="00B07430"/>
    <w:rsid w:val="00B101BD"/>
    <w:rsid w:val="00B12001"/>
    <w:rsid w:val="00B1203F"/>
    <w:rsid w:val="00B1298B"/>
    <w:rsid w:val="00B12CEC"/>
    <w:rsid w:val="00B12F39"/>
    <w:rsid w:val="00B13ECF"/>
    <w:rsid w:val="00B13F1A"/>
    <w:rsid w:val="00B14211"/>
    <w:rsid w:val="00B14276"/>
    <w:rsid w:val="00B148A0"/>
    <w:rsid w:val="00B14C22"/>
    <w:rsid w:val="00B14FFA"/>
    <w:rsid w:val="00B15310"/>
    <w:rsid w:val="00B172DB"/>
    <w:rsid w:val="00B1774A"/>
    <w:rsid w:val="00B2005B"/>
    <w:rsid w:val="00B235CA"/>
    <w:rsid w:val="00B252D2"/>
    <w:rsid w:val="00B25A20"/>
    <w:rsid w:val="00B25A9D"/>
    <w:rsid w:val="00B26A14"/>
    <w:rsid w:val="00B26A61"/>
    <w:rsid w:val="00B27829"/>
    <w:rsid w:val="00B27DD0"/>
    <w:rsid w:val="00B30517"/>
    <w:rsid w:val="00B307C4"/>
    <w:rsid w:val="00B30947"/>
    <w:rsid w:val="00B30FC4"/>
    <w:rsid w:val="00B31567"/>
    <w:rsid w:val="00B318BB"/>
    <w:rsid w:val="00B3255A"/>
    <w:rsid w:val="00B326A1"/>
    <w:rsid w:val="00B32BBE"/>
    <w:rsid w:val="00B33F36"/>
    <w:rsid w:val="00B34A09"/>
    <w:rsid w:val="00B34A7D"/>
    <w:rsid w:val="00B34C1A"/>
    <w:rsid w:val="00B35374"/>
    <w:rsid w:val="00B358EA"/>
    <w:rsid w:val="00B35FDC"/>
    <w:rsid w:val="00B36F2E"/>
    <w:rsid w:val="00B36FB2"/>
    <w:rsid w:val="00B371FB"/>
    <w:rsid w:val="00B376B2"/>
    <w:rsid w:val="00B408B7"/>
    <w:rsid w:val="00B40A6E"/>
    <w:rsid w:val="00B40D08"/>
    <w:rsid w:val="00B418FF"/>
    <w:rsid w:val="00B41F3A"/>
    <w:rsid w:val="00B42059"/>
    <w:rsid w:val="00B43AEA"/>
    <w:rsid w:val="00B44054"/>
    <w:rsid w:val="00B44E21"/>
    <w:rsid w:val="00B4592B"/>
    <w:rsid w:val="00B46374"/>
    <w:rsid w:val="00B47019"/>
    <w:rsid w:val="00B47B35"/>
    <w:rsid w:val="00B50004"/>
    <w:rsid w:val="00B50AB6"/>
    <w:rsid w:val="00B50C71"/>
    <w:rsid w:val="00B51173"/>
    <w:rsid w:val="00B53A1F"/>
    <w:rsid w:val="00B54038"/>
    <w:rsid w:val="00B54CD1"/>
    <w:rsid w:val="00B54E64"/>
    <w:rsid w:val="00B550BB"/>
    <w:rsid w:val="00B57257"/>
    <w:rsid w:val="00B604C3"/>
    <w:rsid w:val="00B60DF3"/>
    <w:rsid w:val="00B61081"/>
    <w:rsid w:val="00B61322"/>
    <w:rsid w:val="00B6158B"/>
    <w:rsid w:val="00B620DF"/>
    <w:rsid w:val="00B62862"/>
    <w:rsid w:val="00B635D0"/>
    <w:rsid w:val="00B64AC0"/>
    <w:rsid w:val="00B64FB7"/>
    <w:rsid w:val="00B654B7"/>
    <w:rsid w:val="00B6596E"/>
    <w:rsid w:val="00B65E62"/>
    <w:rsid w:val="00B669B5"/>
    <w:rsid w:val="00B6771C"/>
    <w:rsid w:val="00B679FA"/>
    <w:rsid w:val="00B67ED9"/>
    <w:rsid w:val="00B703E4"/>
    <w:rsid w:val="00B7133A"/>
    <w:rsid w:val="00B713FD"/>
    <w:rsid w:val="00B72E67"/>
    <w:rsid w:val="00B74A74"/>
    <w:rsid w:val="00B75EFE"/>
    <w:rsid w:val="00B768BF"/>
    <w:rsid w:val="00B76CD0"/>
    <w:rsid w:val="00B774FE"/>
    <w:rsid w:val="00B77894"/>
    <w:rsid w:val="00B808E4"/>
    <w:rsid w:val="00B80908"/>
    <w:rsid w:val="00B8195E"/>
    <w:rsid w:val="00B81A5C"/>
    <w:rsid w:val="00B81AD6"/>
    <w:rsid w:val="00B81C8D"/>
    <w:rsid w:val="00B82A05"/>
    <w:rsid w:val="00B82C88"/>
    <w:rsid w:val="00B8300D"/>
    <w:rsid w:val="00B83FF7"/>
    <w:rsid w:val="00B8433F"/>
    <w:rsid w:val="00B848F1"/>
    <w:rsid w:val="00B84CEA"/>
    <w:rsid w:val="00B84D99"/>
    <w:rsid w:val="00B85741"/>
    <w:rsid w:val="00B8576A"/>
    <w:rsid w:val="00B85ACA"/>
    <w:rsid w:val="00B85B28"/>
    <w:rsid w:val="00B87D9D"/>
    <w:rsid w:val="00B90731"/>
    <w:rsid w:val="00B9185F"/>
    <w:rsid w:val="00B92D64"/>
    <w:rsid w:val="00B93133"/>
    <w:rsid w:val="00B9457C"/>
    <w:rsid w:val="00B94C18"/>
    <w:rsid w:val="00B950F2"/>
    <w:rsid w:val="00B951A3"/>
    <w:rsid w:val="00B9583A"/>
    <w:rsid w:val="00B96359"/>
    <w:rsid w:val="00B96790"/>
    <w:rsid w:val="00B969D9"/>
    <w:rsid w:val="00B9764A"/>
    <w:rsid w:val="00B97BF1"/>
    <w:rsid w:val="00BA194A"/>
    <w:rsid w:val="00BA1F1F"/>
    <w:rsid w:val="00BA38E5"/>
    <w:rsid w:val="00BA3B58"/>
    <w:rsid w:val="00BA4593"/>
    <w:rsid w:val="00BA4BA2"/>
    <w:rsid w:val="00BA50BE"/>
    <w:rsid w:val="00BA574F"/>
    <w:rsid w:val="00BA5BE2"/>
    <w:rsid w:val="00BA63F1"/>
    <w:rsid w:val="00BA66F1"/>
    <w:rsid w:val="00BA6CEC"/>
    <w:rsid w:val="00BA7329"/>
    <w:rsid w:val="00BA7526"/>
    <w:rsid w:val="00BA7C7A"/>
    <w:rsid w:val="00BA7DED"/>
    <w:rsid w:val="00BB0066"/>
    <w:rsid w:val="00BB00F0"/>
    <w:rsid w:val="00BB0DB5"/>
    <w:rsid w:val="00BB162A"/>
    <w:rsid w:val="00BB16FB"/>
    <w:rsid w:val="00BB1D83"/>
    <w:rsid w:val="00BB207D"/>
    <w:rsid w:val="00BB20B3"/>
    <w:rsid w:val="00BB21CF"/>
    <w:rsid w:val="00BB24CB"/>
    <w:rsid w:val="00BB2EB2"/>
    <w:rsid w:val="00BB2F54"/>
    <w:rsid w:val="00BB317D"/>
    <w:rsid w:val="00BB4A91"/>
    <w:rsid w:val="00BB557D"/>
    <w:rsid w:val="00BB5FE3"/>
    <w:rsid w:val="00BB6D8F"/>
    <w:rsid w:val="00BB72A4"/>
    <w:rsid w:val="00BB74D8"/>
    <w:rsid w:val="00BB77E6"/>
    <w:rsid w:val="00BC19BF"/>
    <w:rsid w:val="00BC1B14"/>
    <w:rsid w:val="00BC1C51"/>
    <w:rsid w:val="00BC2575"/>
    <w:rsid w:val="00BC3289"/>
    <w:rsid w:val="00BC45F4"/>
    <w:rsid w:val="00BC5087"/>
    <w:rsid w:val="00BC5464"/>
    <w:rsid w:val="00BC546B"/>
    <w:rsid w:val="00BC7219"/>
    <w:rsid w:val="00BC7740"/>
    <w:rsid w:val="00BC7C3F"/>
    <w:rsid w:val="00BD06BA"/>
    <w:rsid w:val="00BD0EB0"/>
    <w:rsid w:val="00BD109B"/>
    <w:rsid w:val="00BD109D"/>
    <w:rsid w:val="00BD1197"/>
    <w:rsid w:val="00BD12C8"/>
    <w:rsid w:val="00BD1420"/>
    <w:rsid w:val="00BD1AC4"/>
    <w:rsid w:val="00BD2877"/>
    <w:rsid w:val="00BD36EE"/>
    <w:rsid w:val="00BD3763"/>
    <w:rsid w:val="00BD3893"/>
    <w:rsid w:val="00BD3C19"/>
    <w:rsid w:val="00BD531C"/>
    <w:rsid w:val="00BD78F8"/>
    <w:rsid w:val="00BD7AE7"/>
    <w:rsid w:val="00BD7EBA"/>
    <w:rsid w:val="00BE03C7"/>
    <w:rsid w:val="00BE0CFC"/>
    <w:rsid w:val="00BE0E10"/>
    <w:rsid w:val="00BE1B7D"/>
    <w:rsid w:val="00BE2634"/>
    <w:rsid w:val="00BE2BC5"/>
    <w:rsid w:val="00BE3701"/>
    <w:rsid w:val="00BE4A64"/>
    <w:rsid w:val="00BE4B7B"/>
    <w:rsid w:val="00BE5D09"/>
    <w:rsid w:val="00BE5EF3"/>
    <w:rsid w:val="00BE684B"/>
    <w:rsid w:val="00BE68E7"/>
    <w:rsid w:val="00BE6E39"/>
    <w:rsid w:val="00BE6F36"/>
    <w:rsid w:val="00BE7CC3"/>
    <w:rsid w:val="00BF0578"/>
    <w:rsid w:val="00BF0763"/>
    <w:rsid w:val="00BF0D7E"/>
    <w:rsid w:val="00BF0E16"/>
    <w:rsid w:val="00BF1018"/>
    <w:rsid w:val="00BF149D"/>
    <w:rsid w:val="00BF25E1"/>
    <w:rsid w:val="00BF37E9"/>
    <w:rsid w:val="00BF5ECC"/>
    <w:rsid w:val="00BF5EF5"/>
    <w:rsid w:val="00BF6F4F"/>
    <w:rsid w:val="00C003BC"/>
    <w:rsid w:val="00C004D3"/>
    <w:rsid w:val="00C0123F"/>
    <w:rsid w:val="00C01488"/>
    <w:rsid w:val="00C017CB"/>
    <w:rsid w:val="00C01A89"/>
    <w:rsid w:val="00C0256F"/>
    <w:rsid w:val="00C0285C"/>
    <w:rsid w:val="00C03FCA"/>
    <w:rsid w:val="00C04EE5"/>
    <w:rsid w:val="00C05135"/>
    <w:rsid w:val="00C052D7"/>
    <w:rsid w:val="00C053BF"/>
    <w:rsid w:val="00C06090"/>
    <w:rsid w:val="00C076B8"/>
    <w:rsid w:val="00C07788"/>
    <w:rsid w:val="00C07CB6"/>
    <w:rsid w:val="00C11116"/>
    <w:rsid w:val="00C11338"/>
    <w:rsid w:val="00C11808"/>
    <w:rsid w:val="00C13926"/>
    <w:rsid w:val="00C13B1D"/>
    <w:rsid w:val="00C149E1"/>
    <w:rsid w:val="00C15D77"/>
    <w:rsid w:val="00C15FDD"/>
    <w:rsid w:val="00C15FEF"/>
    <w:rsid w:val="00C17383"/>
    <w:rsid w:val="00C20237"/>
    <w:rsid w:val="00C20BB8"/>
    <w:rsid w:val="00C21493"/>
    <w:rsid w:val="00C21564"/>
    <w:rsid w:val="00C21771"/>
    <w:rsid w:val="00C21790"/>
    <w:rsid w:val="00C2209E"/>
    <w:rsid w:val="00C22E75"/>
    <w:rsid w:val="00C23733"/>
    <w:rsid w:val="00C25B2F"/>
    <w:rsid w:val="00C25D5C"/>
    <w:rsid w:val="00C26C35"/>
    <w:rsid w:val="00C2764D"/>
    <w:rsid w:val="00C27D5F"/>
    <w:rsid w:val="00C30224"/>
    <w:rsid w:val="00C31AD2"/>
    <w:rsid w:val="00C31FB7"/>
    <w:rsid w:val="00C34408"/>
    <w:rsid w:val="00C355CA"/>
    <w:rsid w:val="00C3573E"/>
    <w:rsid w:val="00C359E3"/>
    <w:rsid w:val="00C36897"/>
    <w:rsid w:val="00C36DED"/>
    <w:rsid w:val="00C36DFC"/>
    <w:rsid w:val="00C36F33"/>
    <w:rsid w:val="00C40C85"/>
    <w:rsid w:val="00C40FED"/>
    <w:rsid w:val="00C412F2"/>
    <w:rsid w:val="00C44BEE"/>
    <w:rsid w:val="00C45E8E"/>
    <w:rsid w:val="00C46FFE"/>
    <w:rsid w:val="00C4782E"/>
    <w:rsid w:val="00C47851"/>
    <w:rsid w:val="00C50D1A"/>
    <w:rsid w:val="00C50D6C"/>
    <w:rsid w:val="00C513E2"/>
    <w:rsid w:val="00C52847"/>
    <w:rsid w:val="00C52861"/>
    <w:rsid w:val="00C54255"/>
    <w:rsid w:val="00C543A8"/>
    <w:rsid w:val="00C55322"/>
    <w:rsid w:val="00C554D4"/>
    <w:rsid w:val="00C55866"/>
    <w:rsid w:val="00C56825"/>
    <w:rsid w:val="00C56EF9"/>
    <w:rsid w:val="00C57731"/>
    <w:rsid w:val="00C608C6"/>
    <w:rsid w:val="00C61B12"/>
    <w:rsid w:val="00C61F83"/>
    <w:rsid w:val="00C622A0"/>
    <w:rsid w:val="00C64FCF"/>
    <w:rsid w:val="00C65A70"/>
    <w:rsid w:val="00C66F5E"/>
    <w:rsid w:val="00C678EE"/>
    <w:rsid w:val="00C678FA"/>
    <w:rsid w:val="00C7070B"/>
    <w:rsid w:val="00C708CC"/>
    <w:rsid w:val="00C70BD8"/>
    <w:rsid w:val="00C7101C"/>
    <w:rsid w:val="00C71E9A"/>
    <w:rsid w:val="00C72866"/>
    <w:rsid w:val="00C72B98"/>
    <w:rsid w:val="00C73A85"/>
    <w:rsid w:val="00C7456B"/>
    <w:rsid w:val="00C74644"/>
    <w:rsid w:val="00C74F82"/>
    <w:rsid w:val="00C752D4"/>
    <w:rsid w:val="00C75513"/>
    <w:rsid w:val="00C76C33"/>
    <w:rsid w:val="00C77470"/>
    <w:rsid w:val="00C80596"/>
    <w:rsid w:val="00C80728"/>
    <w:rsid w:val="00C807BF"/>
    <w:rsid w:val="00C80EC1"/>
    <w:rsid w:val="00C80F55"/>
    <w:rsid w:val="00C813CA"/>
    <w:rsid w:val="00C81FC9"/>
    <w:rsid w:val="00C82509"/>
    <w:rsid w:val="00C82E10"/>
    <w:rsid w:val="00C83906"/>
    <w:rsid w:val="00C84494"/>
    <w:rsid w:val="00C855AE"/>
    <w:rsid w:val="00C855E2"/>
    <w:rsid w:val="00C85BA2"/>
    <w:rsid w:val="00C86870"/>
    <w:rsid w:val="00C90DDD"/>
    <w:rsid w:val="00C90F4C"/>
    <w:rsid w:val="00C914A2"/>
    <w:rsid w:val="00C92248"/>
    <w:rsid w:val="00C92E74"/>
    <w:rsid w:val="00C93921"/>
    <w:rsid w:val="00C9412B"/>
    <w:rsid w:val="00C94354"/>
    <w:rsid w:val="00C94F81"/>
    <w:rsid w:val="00C95692"/>
    <w:rsid w:val="00C95D90"/>
    <w:rsid w:val="00C960E4"/>
    <w:rsid w:val="00C964C6"/>
    <w:rsid w:val="00CA084E"/>
    <w:rsid w:val="00CA1327"/>
    <w:rsid w:val="00CA13B8"/>
    <w:rsid w:val="00CA227B"/>
    <w:rsid w:val="00CA3FF1"/>
    <w:rsid w:val="00CA4810"/>
    <w:rsid w:val="00CA4A5F"/>
    <w:rsid w:val="00CA53B4"/>
    <w:rsid w:val="00CA5608"/>
    <w:rsid w:val="00CA57E4"/>
    <w:rsid w:val="00CA63C5"/>
    <w:rsid w:val="00CA7620"/>
    <w:rsid w:val="00CA79A9"/>
    <w:rsid w:val="00CA7B8A"/>
    <w:rsid w:val="00CA7DAD"/>
    <w:rsid w:val="00CA7E80"/>
    <w:rsid w:val="00CB01DC"/>
    <w:rsid w:val="00CB055E"/>
    <w:rsid w:val="00CB0E4C"/>
    <w:rsid w:val="00CB1312"/>
    <w:rsid w:val="00CB22A1"/>
    <w:rsid w:val="00CB2E81"/>
    <w:rsid w:val="00CB33AD"/>
    <w:rsid w:val="00CB3AED"/>
    <w:rsid w:val="00CB42CB"/>
    <w:rsid w:val="00CB4B24"/>
    <w:rsid w:val="00CB4D31"/>
    <w:rsid w:val="00CB4F0D"/>
    <w:rsid w:val="00CB724F"/>
    <w:rsid w:val="00CC034D"/>
    <w:rsid w:val="00CC0DDF"/>
    <w:rsid w:val="00CC1B4C"/>
    <w:rsid w:val="00CC2217"/>
    <w:rsid w:val="00CC34A5"/>
    <w:rsid w:val="00CC3869"/>
    <w:rsid w:val="00CC3A44"/>
    <w:rsid w:val="00CC3ACC"/>
    <w:rsid w:val="00CC4676"/>
    <w:rsid w:val="00CC4D66"/>
    <w:rsid w:val="00CC55F1"/>
    <w:rsid w:val="00CC567E"/>
    <w:rsid w:val="00CC624D"/>
    <w:rsid w:val="00CC659F"/>
    <w:rsid w:val="00CC695F"/>
    <w:rsid w:val="00CC6B21"/>
    <w:rsid w:val="00CC7962"/>
    <w:rsid w:val="00CD022C"/>
    <w:rsid w:val="00CD098C"/>
    <w:rsid w:val="00CD1125"/>
    <w:rsid w:val="00CD253C"/>
    <w:rsid w:val="00CD2696"/>
    <w:rsid w:val="00CD2EEF"/>
    <w:rsid w:val="00CD34EC"/>
    <w:rsid w:val="00CD36A2"/>
    <w:rsid w:val="00CD395E"/>
    <w:rsid w:val="00CD3B71"/>
    <w:rsid w:val="00CD3F77"/>
    <w:rsid w:val="00CD458A"/>
    <w:rsid w:val="00CD4771"/>
    <w:rsid w:val="00CD62E1"/>
    <w:rsid w:val="00CD73E6"/>
    <w:rsid w:val="00CD7766"/>
    <w:rsid w:val="00CD78F5"/>
    <w:rsid w:val="00CD7C85"/>
    <w:rsid w:val="00CE0539"/>
    <w:rsid w:val="00CE0FF4"/>
    <w:rsid w:val="00CE16A8"/>
    <w:rsid w:val="00CE2BA9"/>
    <w:rsid w:val="00CE4D4E"/>
    <w:rsid w:val="00CE4DBC"/>
    <w:rsid w:val="00CE52E2"/>
    <w:rsid w:val="00CE6EAB"/>
    <w:rsid w:val="00CE70B8"/>
    <w:rsid w:val="00CE7E57"/>
    <w:rsid w:val="00CF0401"/>
    <w:rsid w:val="00CF0490"/>
    <w:rsid w:val="00CF08A0"/>
    <w:rsid w:val="00CF1A53"/>
    <w:rsid w:val="00CF1E83"/>
    <w:rsid w:val="00CF2950"/>
    <w:rsid w:val="00CF2A4C"/>
    <w:rsid w:val="00CF31B5"/>
    <w:rsid w:val="00CF38D0"/>
    <w:rsid w:val="00CF44B4"/>
    <w:rsid w:val="00CF4C05"/>
    <w:rsid w:val="00CF4FE9"/>
    <w:rsid w:val="00CF6067"/>
    <w:rsid w:val="00CF6266"/>
    <w:rsid w:val="00CF665F"/>
    <w:rsid w:val="00CF76F6"/>
    <w:rsid w:val="00CF7956"/>
    <w:rsid w:val="00CF7F4B"/>
    <w:rsid w:val="00D00092"/>
    <w:rsid w:val="00D00271"/>
    <w:rsid w:val="00D0033B"/>
    <w:rsid w:val="00D00BC5"/>
    <w:rsid w:val="00D01F68"/>
    <w:rsid w:val="00D0255C"/>
    <w:rsid w:val="00D030B0"/>
    <w:rsid w:val="00D036A6"/>
    <w:rsid w:val="00D037F8"/>
    <w:rsid w:val="00D03A50"/>
    <w:rsid w:val="00D03F53"/>
    <w:rsid w:val="00D0406E"/>
    <w:rsid w:val="00D0586F"/>
    <w:rsid w:val="00D05E28"/>
    <w:rsid w:val="00D0625A"/>
    <w:rsid w:val="00D0792E"/>
    <w:rsid w:val="00D07936"/>
    <w:rsid w:val="00D07C78"/>
    <w:rsid w:val="00D07F92"/>
    <w:rsid w:val="00D11469"/>
    <w:rsid w:val="00D114AC"/>
    <w:rsid w:val="00D11718"/>
    <w:rsid w:val="00D12256"/>
    <w:rsid w:val="00D12E1B"/>
    <w:rsid w:val="00D14C8C"/>
    <w:rsid w:val="00D150D5"/>
    <w:rsid w:val="00D152FC"/>
    <w:rsid w:val="00D154C2"/>
    <w:rsid w:val="00D15C1E"/>
    <w:rsid w:val="00D16110"/>
    <w:rsid w:val="00D16799"/>
    <w:rsid w:val="00D17549"/>
    <w:rsid w:val="00D17CD9"/>
    <w:rsid w:val="00D2018F"/>
    <w:rsid w:val="00D20D1B"/>
    <w:rsid w:val="00D21227"/>
    <w:rsid w:val="00D2171D"/>
    <w:rsid w:val="00D21771"/>
    <w:rsid w:val="00D219C7"/>
    <w:rsid w:val="00D21B71"/>
    <w:rsid w:val="00D21C7A"/>
    <w:rsid w:val="00D2204E"/>
    <w:rsid w:val="00D2324C"/>
    <w:rsid w:val="00D232E7"/>
    <w:rsid w:val="00D2550E"/>
    <w:rsid w:val="00D25DB4"/>
    <w:rsid w:val="00D2635A"/>
    <w:rsid w:val="00D26B70"/>
    <w:rsid w:val="00D3039B"/>
    <w:rsid w:val="00D31E8B"/>
    <w:rsid w:val="00D32064"/>
    <w:rsid w:val="00D32F9A"/>
    <w:rsid w:val="00D332BE"/>
    <w:rsid w:val="00D33686"/>
    <w:rsid w:val="00D34018"/>
    <w:rsid w:val="00D34869"/>
    <w:rsid w:val="00D36EFC"/>
    <w:rsid w:val="00D3711A"/>
    <w:rsid w:val="00D37131"/>
    <w:rsid w:val="00D41208"/>
    <w:rsid w:val="00D421E8"/>
    <w:rsid w:val="00D425F5"/>
    <w:rsid w:val="00D42864"/>
    <w:rsid w:val="00D433A8"/>
    <w:rsid w:val="00D4363A"/>
    <w:rsid w:val="00D44967"/>
    <w:rsid w:val="00D4518B"/>
    <w:rsid w:val="00D45703"/>
    <w:rsid w:val="00D46BEB"/>
    <w:rsid w:val="00D46D91"/>
    <w:rsid w:val="00D46DF2"/>
    <w:rsid w:val="00D4779D"/>
    <w:rsid w:val="00D47F42"/>
    <w:rsid w:val="00D50B96"/>
    <w:rsid w:val="00D50F6F"/>
    <w:rsid w:val="00D5123F"/>
    <w:rsid w:val="00D522BC"/>
    <w:rsid w:val="00D52C07"/>
    <w:rsid w:val="00D52DC5"/>
    <w:rsid w:val="00D53B22"/>
    <w:rsid w:val="00D54DED"/>
    <w:rsid w:val="00D552FD"/>
    <w:rsid w:val="00D55EE9"/>
    <w:rsid w:val="00D56F91"/>
    <w:rsid w:val="00D57EC5"/>
    <w:rsid w:val="00D61C4C"/>
    <w:rsid w:val="00D624DC"/>
    <w:rsid w:val="00D62F5E"/>
    <w:rsid w:val="00D63360"/>
    <w:rsid w:val="00D6409A"/>
    <w:rsid w:val="00D64A0A"/>
    <w:rsid w:val="00D64F04"/>
    <w:rsid w:val="00D65158"/>
    <w:rsid w:val="00D65921"/>
    <w:rsid w:val="00D65E83"/>
    <w:rsid w:val="00D65F72"/>
    <w:rsid w:val="00D6643D"/>
    <w:rsid w:val="00D67D19"/>
    <w:rsid w:val="00D70F10"/>
    <w:rsid w:val="00D715B9"/>
    <w:rsid w:val="00D71CD7"/>
    <w:rsid w:val="00D71DE2"/>
    <w:rsid w:val="00D7334A"/>
    <w:rsid w:val="00D73934"/>
    <w:rsid w:val="00D73E26"/>
    <w:rsid w:val="00D741BA"/>
    <w:rsid w:val="00D74565"/>
    <w:rsid w:val="00D74DFD"/>
    <w:rsid w:val="00D74F0A"/>
    <w:rsid w:val="00D75300"/>
    <w:rsid w:val="00D76857"/>
    <w:rsid w:val="00D76E77"/>
    <w:rsid w:val="00D76F4B"/>
    <w:rsid w:val="00D77296"/>
    <w:rsid w:val="00D772BE"/>
    <w:rsid w:val="00D77F85"/>
    <w:rsid w:val="00D819FD"/>
    <w:rsid w:val="00D81F6A"/>
    <w:rsid w:val="00D82452"/>
    <w:rsid w:val="00D824C2"/>
    <w:rsid w:val="00D82FFD"/>
    <w:rsid w:val="00D830B5"/>
    <w:rsid w:val="00D83B83"/>
    <w:rsid w:val="00D84C03"/>
    <w:rsid w:val="00D85E70"/>
    <w:rsid w:val="00D867FC"/>
    <w:rsid w:val="00D869A3"/>
    <w:rsid w:val="00D86D0B"/>
    <w:rsid w:val="00D873ED"/>
    <w:rsid w:val="00D90501"/>
    <w:rsid w:val="00D90C53"/>
    <w:rsid w:val="00D918FE"/>
    <w:rsid w:val="00D92E61"/>
    <w:rsid w:val="00D937AE"/>
    <w:rsid w:val="00D939E8"/>
    <w:rsid w:val="00D93AC6"/>
    <w:rsid w:val="00D93B7D"/>
    <w:rsid w:val="00D95C32"/>
    <w:rsid w:val="00D96B4F"/>
    <w:rsid w:val="00D9708C"/>
    <w:rsid w:val="00DA08FF"/>
    <w:rsid w:val="00DA2345"/>
    <w:rsid w:val="00DA2511"/>
    <w:rsid w:val="00DA274F"/>
    <w:rsid w:val="00DA37BB"/>
    <w:rsid w:val="00DA4C39"/>
    <w:rsid w:val="00DA519D"/>
    <w:rsid w:val="00DA6116"/>
    <w:rsid w:val="00DA63A2"/>
    <w:rsid w:val="00DA69FE"/>
    <w:rsid w:val="00DA6B2F"/>
    <w:rsid w:val="00DA75B9"/>
    <w:rsid w:val="00DA7B66"/>
    <w:rsid w:val="00DB15CB"/>
    <w:rsid w:val="00DB27A0"/>
    <w:rsid w:val="00DB30BD"/>
    <w:rsid w:val="00DB3857"/>
    <w:rsid w:val="00DB42E2"/>
    <w:rsid w:val="00DB4BAF"/>
    <w:rsid w:val="00DB6EF8"/>
    <w:rsid w:val="00DB7ECF"/>
    <w:rsid w:val="00DB7F95"/>
    <w:rsid w:val="00DC0127"/>
    <w:rsid w:val="00DC0136"/>
    <w:rsid w:val="00DC023F"/>
    <w:rsid w:val="00DC0333"/>
    <w:rsid w:val="00DC1714"/>
    <w:rsid w:val="00DC2259"/>
    <w:rsid w:val="00DC25BC"/>
    <w:rsid w:val="00DC2939"/>
    <w:rsid w:val="00DC3868"/>
    <w:rsid w:val="00DC3A79"/>
    <w:rsid w:val="00DC40AC"/>
    <w:rsid w:val="00DC41DB"/>
    <w:rsid w:val="00DC4202"/>
    <w:rsid w:val="00DC4BCC"/>
    <w:rsid w:val="00DC545B"/>
    <w:rsid w:val="00DC591D"/>
    <w:rsid w:val="00DC6328"/>
    <w:rsid w:val="00DC65FA"/>
    <w:rsid w:val="00DC6FC2"/>
    <w:rsid w:val="00DC7E80"/>
    <w:rsid w:val="00DD1260"/>
    <w:rsid w:val="00DD1365"/>
    <w:rsid w:val="00DD14CF"/>
    <w:rsid w:val="00DD31CD"/>
    <w:rsid w:val="00DD33F9"/>
    <w:rsid w:val="00DD3703"/>
    <w:rsid w:val="00DD3813"/>
    <w:rsid w:val="00DD3A9A"/>
    <w:rsid w:val="00DD50EC"/>
    <w:rsid w:val="00DD5B66"/>
    <w:rsid w:val="00DD73B0"/>
    <w:rsid w:val="00DE0426"/>
    <w:rsid w:val="00DE126F"/>
    <w:rsid w:val="00DE39A1"/>
    <w:rsid w:val="00DE4461"/>
    <w:rsid w:val="00DE495E"/>
    <w:rsid w:val="00DE4CBD"/>
    <w:rsid w:val="00DE4E96"/>
    <w:rsid w:val="00DE5650"/>
    <w:rsid w:val="00DE5A1B"/>
    <w:rsid w:val="00DE6B37"/>
    <w:rsid w:val="00DE7F59"/>
    <w:rsid w:val="00DF012C"/>
    <w:rsid w:val="00DF0475"/>
    <w:rsid w:val="00DF04DD"/>
    <w:rsid w:val="00DF052F"/>
    <w:rsid w:val="00DF1586"/>
    <w:rsid w:val="00DF1E52"/>
    <w:rsid w:val="00DF2159"/>
    <w:rsid w:val="00DF2431"/>
    <w:rsid w:val="00DF3C38"/>
    <w:rsid w:val="00DF4367"/>
    <w:rsid w:val="00DF4B51"/>
    <w:rsid w:val="00DF4DF7"/>
    <w:rsid w:val="00DF5895"/>
    <w:rsid w:val="00DF6B25"/>
    <w:rsid w:val="00DF6B6E"/>
    <w:rsid w:val="00DF7D1A"/>
    <w:rsid w:val="00E004CA"/>
    <w:rsid w:val="00E0116D"/>
    <w:rsid w:val="00E01DCE"/>
    <w:rsid w:val="00E02111"/>
    <w:rsid w:val="00E0288A"/>
    <w:rsid w:val="00E04138"/>
    <w:rsid w:val="00E0537C"/>
    <w:rsid w:val="00E05DEE"/>
    <w:rsid w:val="00E06DF6"/>
    <w:rsid w:val="00E07120"/>
    <w:rsid w:val="00E0712E"/>
    <w:rsid w:val="00E07276"/>
    <w:rsid w:val="00E115D5"/>
    <w:rsid w:val="00E11FE4"/>
    <w:rsid w:val="00E12B13"/>
    <w:rsid w:val="00E12C1E"/>
    <w:rsid w:val="00E13268"/>
    <w:rsid w:val="00E135C5"/>
    <w:rsid w:val="00E138B0"/>
    <w:rsid w:val="00E13C74"/>
    <w:rsid w:val="00E14BA9"/>
    <w:rsid w:val="00E14DE5"/>
    <w:rsid w:val="00E15632"/>
    <w:rsid w:val="00E15FA8"/>
    <w:rsid w:val="00E16971"/>
    <w:rsid w:val="00E17BC8"/>
    <w:rsid w:val="00E17E4B"/>
    <w:rsid w:val="00E2049A"/>
    <w:rsid w:val="00E22FCA"/>
    <w:rsid w:val="00E23AA4"/>
    <w:rsid w:val="00E24138"/>
    <w:rsid w:val="00E242CA"/>
    <w:rsid w:val="00E24BE0"/>
    <w:rsid w:val="00E251D6"/>
    <w:rsid w:val="00E252FE"/>
    <w:rsid w:val="00E25863"/>
    <w:rsid w:val="00E258AC"/>
    <w:rsid w:val="00E25F87"/>
    <w:rsid w:val="00E26132"/>
    <w:rsid w:val="00E263C9"/>
    <w:rsid w:val="00E26C2C"/>
    <w:rsid w:val="00E27649"/>
    <w:rsid w:val="00E27667"/>
    <w:rsid w:val="00E30BEB"/>
    <w:rsid w:val="00E30E91"/>
    <w:rsid w:val="00E32C5E"/>
    <w:rsid w:val="00E32E27"/>
    <w:rsid w:val="00E335BB"/>
    <w:rsid w:val="00E33CC3"/>
    <w:rsid w:val="00E33FD2"/>
    <w:rsid w:val="00E345D5"/>
    <w:rsid w:val="00E34C2E"/>
    <w:rsid w:val="00E34E5C"/>
    <w:rsid w:val="00E35A6D"/>
    <w:rsid w:val="00E35A87"/>
    <w:rsid w:val="00E35E5F"/>
    <w:rsid w:val="00E362F2"/>
    <w:rsid w:val="00E36363"/>
    <w:rsid w:val="00E3642F"/>
    <w:rsid w:val="00E37BAB"/>
    <w:rsid w:val="00E37BC3"/>
    <w:rsid w:val="00E37F0E"/>
    <w:rsid w:val="00E40F64"/>
    <w:rsid w:val="00E4120A"/>
    <w:rsid w:val="00E41536"/>
    <w:rsid w:val="00E4171C"/>
    <w:rsid w:val="00E41A1B"/>
    <w:rsid w:val="00E41A44"/>
    <w:rsid w:val="00E426AB"/>
    <w:rsid w:val="00E426C0"/>
    <w:rsid w:val="00E42F68"/>
    <w:rsid w:val="00E43FD0"/>
    <w:rsid w:val="00E45195"/>
    <w:rsid w:val="00E45DEF"/>
    <w:rsid w:val="00E50532"/>
    <w:rsid w:val="00E506E8"/>
    <w:rsid w:val="00E515BA"/>
    <w:rsid w:val="00E5187D"/>
    <w:rsid w:val="00E53565"/>
    <w:rsid w:val="00E54344"/>
    <w:rsid w:val="00E544F7"/>
    <w:rsid w:val="00E5528A"/>
    <w:rsid w:val="00E5593D"/>
    <w:rsid w:val="00E559E7"/>
    <w:rsid w:val="00E55B37"/>
    <w:rsid w:val="00E55FF6"/>
    <w:rsid w:val="00E60268"/>
    <w:rsid w:val="00E604F1"/>
    <w:rsid w:val="00E61196"/>
    <w:rsid w:val="00E61684"/>
    <w:rsid w:val="00E61BFF"/>
    <w:rsid w:val="00E61CC1"/>
    <w:rsid w:val="00E61E64"/>
    <w:rsid w:val="00E623EB"/>
    <w:rsid w:val="00E654CB"/>
    <w:rsid w:val="00E65D1D"/>
    <w:rsid w:val="00E65E6E"/>
    <w:rsid w:val="00E67232"/>
    <w:rsid w:val="00E67B32"/>
    <w:rsid w:val="00E700D4"/>
    <w:rsid w:val="00E70435"/>
    <w:rsid w:val="00E70555"/>
    <w:rsid w:val="00E70599"/>
    <w:rsid w:val="00E70B25"/>
    <w:rsid w:val="00E71A92"/>
    <w:rsid w:val="00E72331"/>
    <w:rsid w:val="00E72930"/>
    <w:rsid w:val="00E73A87"/>
    <w:rsid w:val="00E740F6"/>
    <w:rsid w:val="00E74AB7"/>
    <w:rsid w:val="00E74B0B"/>
    <w:rsid w:val="00E74FE8"/>
    <w:rsid w:val="00E7502A"/>
    <w:rsid w:val="00E7511B"/>
    <w:rsid w:val="00E75648"/>
    <w:rsid w:val="00E76E21"/>
    <w:rsid w:val="00E81189"/>
    <w:rsid w:val="00E8125A"/>
    <w:rsid w:val="00E824A1"/>
    <w:rsid w:val="00E8284E"/>
    <w:rsid w:val="00E83447"/>
    <w:rsid w:val="00E835E0"/>
    <w:rsid w:val="00E84DB6"/>
    <w:rsid w:val="00E856B4"/>
    <w:rsid w:val="00E856B6"/>
    <w:rsid w:val="00E859D4"/>
    <w:rsid w:val="00E85A48"/>
    <w:rsid w:val="00E87757"/>
    <w:rsid w:val="00E90411"/>
    <w:rsid w:val="00E93C68"/>
    <w:rsid w:val="00E9556E"/>
    <w:rsid w:val="00E95611"/>
    <w:rsid w:val="00E961C2"/>
    <w:rsid w:val="00E9693A"/>
    <w:rsid w:val="00E978B6"/>
    <w:rsid w:val="00E97FD1"/>
    <w:rsid w:val="00EA0222"/>
    <w:rsid w:val="00EA033A"/>
    <w:rsid w:val="00EA04B1"/>
    <w:rsid w:val="00EA1691"/>
    <w:rsid w:val="00EA1E6F"/>
    <w:rsid w:val="00EA267A"/>
    <w:rsid w:val="00EA3155"/>
    <w:rsid w:val="00EA31F9"/>
    <w:rsid w:val="00EA3764"/>
    <w:rsid w:val="00EA3EE7"/>
    <w:rsid w:val="00EA3F5C"/>
    <w:rsid w:val="00EA4305"/>
    <w:rsid w:val="00EA4556"/>
    <w:rsid w:val="00EA4FE7"/>
    <w:rsid w:val="00EA5CD3"/>
    <w:rsid w:val="00EB1048"/>
    <w:rsid w:val="00EB188D"/>
    <w:rsid w:val="00EB2B2A"/>
    <w:rsid w:val="00EB2B44"/>
    <w:rsid w:val="00EB2E74"/>
    <w:rsid w:val="00EB330C"/>
    <w:rsid w:val="00EB721F"/>
    <w:rsid w:val="00EB74F7"/>
    <w:rsid w:val="00EB77DC"/>
    <w:rsid w:val="00EC0856"/>
    <w:rsid w:val="00EC0924"/>
    <w:rsid w:val="00EC0A4E"/>
    <w:rsid w:val="00EC130A"/>
    <w:rsid w:val="00EC152C"/>
    <w:rsid w:val="00EC1C54"/>
    <w:rsid w:val="00EC28D7"/>
    <w:rsid w:val="00EC2D9B"/>
    <w:rsid w:val="00EC4C13"/>
    <w:rsid w:val="00EC4C73"/>
    <w:rsid w:val="00EC5DD8"/>
    <w:rsid w:val="00EC6649"/>
    <w:rsid w:val="00EC747B"/>
    <w:rsid w:val="00ED11C1"/>
    <w:rsid w:val="00ED2110"/>
    <w:rsid w:val="00ED27DE"/>
    <w:rsid w:val="00ED2E60"/>
    <w:rsid w:val="00ED34BC"/>
    <w:rsid w:val="00ED39E4"/>
    <w:rsid w:val="00ED59C8"/>
    <w:rsid w:val="00ED5B17"/>
    <w:rsid w:val="00ED5F93"/>
    <w:rsid w:val="00ED664A"/>
    <w:rsid w:val="00ED6ACC"/>
    <w:rsid w:val="00ED6DAC"/>
    <w:rsid w:val="00ED7798"/>
    <w:rsid w:val="00ED7D29"/>
    <w:rsid w:val="00ED7D8C"/>
    <w:rsid w:val="00EE0180"/>
    <w:rsid w:val="00EE148D"/>
    <w:rsid w:val="00EE2EA9"/>
    <w:rsid w:val="00EE31AB"/>
    <w:rsid w:val="00EE33E6"/>
    <w:rsid w:val="00EE4078"/>
    <w:rsid w:val="00EE46EF"/>
    <w:rsid w:val="00EE47AA"/>
    <w:rsid w:val="00EE49C1"/>
    <w:rsid w:val="00EE49E1"/>
    <w:rsid w:val="00EE6021"/>
    <w:rsid w:val="00EE6AB7"/>
    <w:rsid w:val="00EF0780"/>
    <w:rsid w:val="00EF1153"/>
    <w:rsid w:val="00EF1357"/>
    <w:rsid w:val="00EF201A"/>
    <w:rsid w:val="00EF23F5"/>
    <w:rsid w:val="00EF2EF0"/>
    <w:rsid w:val="00EF349B"/>
    <w:rsid w:val="00EF3822"/>
    <w:rsid w:val="00EF3C90"/>
    <w:rsid w:val="00EF4473"/>
    <w:rsid w:val="00EF48E9"/>
    <w:rsid w:val="00EF4EDA"/>
    <w:rsid w:val="00EF569E"/>
    <w:rsid w:val="00EF56BE"/>
    <w:rsid w:val="00EF62DA"/>
    <w:rsid w:val="00EF7C60"/>
    <w:rsid w:val="00F0009D"/>
    <w:rsid w:val="00F0028C"/>
    <w:rsid w:val="00F00790"/>
    <w:rsid w:val="00F00B15"/>
    <w:rsid w:val="00F01BA3"/>
    <w:rsid w:val="00F01CFD"/>
    <w:rsid w:val="00F03B70"/>
    <w:rsid w:val="00F04011"/>
    <w:rsid w:val="00F04394"/>
    <w:rsid w:val="00F04DD9"/>
    <w:rsid w:val="00F051EB"/>
    <w:rsid w:val="00F054A5"/>
    <w:rsid w:val="00F0629D"/>
    <w:rsid w:val="00F10AB4"/>
    <w:rsid w:val="00F11627"/>
    <w:rsid w:val="00F12780"/>
    <w:rsid w:val="00F128A1"/>
    <w:rsid w:val="00F12AC4"/>
    <w:rsid w:val="00F136EF"/>
    <w:rsid w:val="00F142FF"/>
    <w:rsid w:val="00F1498F"/>
    <w:rsid w:val="00F14CBB"/>
    <w:rsid w:val="00F16389"/>
    <w:rsid w:val="00F16A74"/>
    <w:rsid w:val="00F16B77"/>
    <w:rsid w:val="00F16D2C"/>
    <w:rsid w:val="00F17B82"/>
    <w:rsid w:val="00F17BE4"/>
    <w:rsid w:val="00F17F31"/>
    <w:rsid w:val="00F20B16"/>
    <w:rsid w:val="00F2107F"/>
    <w:rsid w:val="00F22309"/>
    <w:rsid w:val="00F23692"/>
    <w:rsid w:val="00F24EA0"/>
    <w:rsid w:val="00F25A9A"/>
    <w:rsid w:val="00F269C8"/>
    <w:rsid w:val="00F26D3A"/>
    <w:rsid w:val="00F272FD"/>
    <w:rsid w:val="00F2747D"/>
    <w:rsid w:val="00F274ED"/>
    <w:rsid w:val="00F276EA"/>
    <w:rsid w:val="00F30AAE"/>
    <w:rsid w:val="00F30F02"/>
    <w:rsid w:val="00F319E2"/>
    <w:rsid w:val="00F31D9F"/>
    <w:rsid w:val="00F332B3"/>
    <w:rsid w:val="00F3426C"/>
    <w:rsid w:val="00F3462C"/>
    <w:rsid w:val="00F35054"/>
    <w:rsid w:val="00F362EB"/>
    <w:rsid w:val="00F363F3"/>
    <w:rsid w:val="00F366CF"/>
    <w:rsid w:val="00F3691B"/>
    <w:rsid w:val="00F36E26"/>
    <w:rsid w:val="00F36EC8"/>
    <w:rsid w:val="00F373DF"/>
    <w:rsid w:val="00F37A9F"/>
    <w:rsid w:val="00F37D21"/>
    <w:rsid w:val="00F406DE"/>
    <w:rsid w:val="00F41651"/>
    <w:rsid w:val="00F41682"/>
    <w:rsid w:val="00F41E11"/>
    <w:rsid w:val="00F42004"/>
    <w:rsid w:val="00F43544"/>
    <w:rsid w:val="00F449C6"/>
    <w:rsid w:val="00F4536B"/>
    <w:rsid w:val="00F51386"/>
    <w:rsid w:val="00F521C5"/>
    <w:rsid w:val="00F52C03"/>
    <w:rsid w:val="00F535A6"/>
    <w:rsid w:val="00F53CA2"/>
    <w:rsid w:val="00F53F0E"/>
    <w:rsid w:val="00F5466C"/>
    <w:rsid w:val="00F54829"/>
    <w:rsid w:val="00F550C6"/>
    <w:rsid w:val="00F5574C"/>
    <w:rsid w:val="00F5632D"/>
    <w:rsid w:val="00F56CBC"/>
    <w:rsid w:val="00F573AC"/>
    <w:rsid w:val="00F60A0D"/>
    <w:rsid w:val="00F60B92"/>
    <w:rsid w:val="00F6290D"/>
    <w:rsid w:val="00F635A8"/>
    <w:rsid w:val="00F6363F"/>
    <w:rsid w:val="00F63D62"/>
    <w:rsid w:val="00F64869"/>
    <w:rsid w:val="00F64B9A"/>
    <w:rsid w:val="00F65934"/>
    <w:rsid w:val="00F660B0"/>
    <w:rsid w:val="00F67324"/>
    <w:rsid w:val="00F67681"/>
    <w:rsid w:val="00F67D10"/>
    <w:rsid w:val="00F70990"/>
    <w:rsid w:val="00F7125B"/>
    <w:rsid w:val="00F716CB"/>
    <w:rsid w:val="00F71A39"/>
    <w:rsid w:val="00F73334"/>
    <w:rsid w:val="00F73393"/>
    <w:rsid w:val="00F73990"/>
    <w:rsid w:val="00F74172"/>
    <w:rsid w:val="00F741B1"/>
    <w:rsid w:val="00F7426C"/>
    <w:rsid w:val="00F75147"/>
    <w:rsid w:val="00F75761"/>
    <w:rsid w:val="00F76A65"/>
    <w:rsid w:val="00F77CE7"/>
    <w:rsid w:val="00F77CF7"/>
    <w:rsid w:val="00F80949"/>
    <w:rsid w:val="00F80D41"/>
    <w:rsid w:val="00F811C0"/>
    <w:rsid w:val="00F82196"/>
    <w:rsid w:val="00F83073"/>
    <w:rsid w:val="00F83B83"/>
    <w:rsid w:val="00F85464"/>
    <w:rsid w:val="00F855AD"/>
    <w:rsid w:val="00F85E52"/>
    <w:rsid w:val="00F86B6F"/>
    <w:rsid w:val="00F86CB5"/>
    <w:rsid w:val="00F87308"/>
    <w:rsid w:val="00F87391"/>
    <w:rsid w:val="00F87EC1"/>
    <w:rsid w:val="00F900FA"/>
    <w:rsid w:val="00F902D2"/>
    <w:rsid w:val="00F903BF"/>
    <w:rsid w:val="00F90520"/>
    <w:rsid w:val="00F90552"/>
    <w:rsid w:val="00F90A35"/>
    <w:rsid w:val="00F9226B"/>
    <w:rsid w:val="00F942E6"/>
    <w:rsid w:val="00F96F38"/>
    <w:rsid w:val="00F97478"/>
    <w:rsid w:val="00FA01E8"/>
    <w:rsid w:val="00FA07E3"/>
    <w:rsid w:val="00FA17AE"/>
    <w:rsid w:val="00FA23F0"/>
    <w:rsid w:val="00FA284E"/>
    <w:rsid w:val="00FA2911"/>
    <w:rsid w:val="00FA2CC3"/>
    <w:rsid w:val="00FA36A9"/>
    <w:rsid w:val="00FA4267"/>
    <w:rsid w:val="00FA4594"/>
    <w:rsid w:val="00FA483E"/>
    <w:rsid w:val="00FA58D7"/>
    <w:rsid w:val="00FA6B8D"/>
    <w:rsid w:val="00FA6BDD"/>
    <w:rsid w:val="00FA6D15"/>
    <w:rsid w:val="00FA6F27"/>
    <w:rsid w:val="00FA7953"/>
    <w:rsid w:val="00FA79E0"/>
    <w:rsid w:val="00FB018C"/>
    <w:rsid w:val="00FB07FD"/>
    <w:rsid w:val="00FB0A0B"/>
    <w:rsid w:val="00FB1C8C"/>
    <w:rsid w:val="00FB23FD"/>
    <w:rsid w:val="00FB2E02"/>
    <w:rsid w:val="00FB3572"/>
    <w:rsid w:val="00FB3DA6"/>
    <w:rsid w:val="00FB4CCE"/>
    <w:rsid w:val="00FB6BD9"/>
    <w:rsid w:val="00FB6C87"/>
    <w:rsid w:val="00FB73C6"/>
    <w:rsid w:val="00FB752A"/>
    <w:rsid w:val="00FB7630"/>
    <w:rsid w:val="00FB7FD9"/>
    <w:rsid w:val="00FC1075"/>
    <w:rsid w:val="00FC128E"/>
    <w:rsid w:val="00FC1932"/>
    <w:rsid w:val="00FC220A"/>
    <w:rsid w:val="00FC4EFC"/>
    <w:rsid w:val="00FC534E"/>
    <w:rsid w:val="00FC657B"/>
    <w:rsid w:val="00FC6D3D"/>
    <w:rsid w:val="00FC7D79"/>
    <w:rsid w:val="00FD0800"/>
    <w:rsid w:val="00FD2EB1"/>
    <w:rsid w:val="00FD30AE"/>
    <w:rsid w:val="00FD3AE3"/>
    <w:rsid w:val="00FD3CA2"/>
    <w:rsid w:val="00FD3EDF"/>
    <w:rsid w:val="00FD48BD"/>
    <w:rsid w:val="00FD4D91"/>
    <w:rsid w:val="00FD58CC"/>
    <w:rsid w:val="00FD616F"/>
    <w:rsid w:val="00FD61D0"/>
    <w:rsid w:val="00FD71A9"/>
    <w:rsid w:val="00FE00AC"/>
    <w:rsid w:val="00FE0DC4"/>
    <w:rsid w:val="00FE10D7"/>
    <w:rsid w:val="00FE117E"/>
    <w:rsid w:val="00FE11BD"/>
    <w:rsid w:val="00FE1551"/>
    <w:rsid w:val="00FE1DF4"/>
    <w:rsid w:val="00FE1F9D"/>
    <w:rsid w:val="00FE2469"/>
    <w:rsid w:val="00FE4B29"/>
    <w:rsid w:val="00FE51F8"/>
    <w:rsid w:val="00FE57B4"/>
    <w:rsid w:val="00FE60C7"/>
    <w:rsid w:val="00FE65D1"/>
    <w:rsid w:val="00FE6B95"/>
    <w:rsid w:val="00FE6BD5"/>
    <w:rsid w:val="00FF010B"/>
    <w:rsid w:val="00FF0342"/>
    <w:rsid w:val="00FF041D"/>
    <w:rsid w:val="00FF158A"/>
    <w:rsid w:val="00FF24B6"/>
    <w:rsid w:val="00FF25FC"/>
    <w:rsid w:val="00FF2B63"/>
    <w:rsid w:val="00FF4C93"/>
    <w:rsid w:val="00FF5095"/>
    <w:rsid w:val="00FF65FE"/>
    <w:rsid w:val="00FF68BE"/>
    <w:rsid w:val="00FF7524"/>
    <w:rsid w:val="00FF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BCC58B"/>
  <w15:chartTrackingRefBased/>
  <w15:docId w15:val="{921E82F4-1378-45B1-9FA9-D4F20A1B8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648"/>
  </w:style>
  <w:style w:type="paragraph" w:styleId="Nagwek1">
    <w:name w:val="heading 1"/>
    <w:basedOn w:val="Normalny"/>
    <w:next w:val="Normalny"/>
    <w:link w:val="Nagwek1Znak"/>
    <w:qFormat/>
    <w:rsid w:val="009515E5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515E5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515E5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515E5"/>
    <w:pPr>
      <w:keepNext/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9515E5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9515E5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9515E5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rsid w:val="009515E5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rsid w:val="009515E5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515E5"/>
    <w:pPr>
      <w:jc w:val="center"/>
    </w:pPr>
    <w:rPr>
      <w:rFonts w:ascii="Bookman Old Style" w:hAnsi="Bookman Old Style"/>
      <w:sz w:val="28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9515E5"/>
    <w:pPr>
      <w:tabs>
        <w:tab w:val="num" w:pos="2160"/>
      </w:tabs>
      <w:spacing w:before="120" w:after="240" w:line="360" w:lineRule="auto"/>
      <w:ind w:left="900"/>
      <w:jc w:val="both"/>
    </w:pPr>
    <w:rPr>
      <w:sz w:val="24"/>
      <w:lang w:val="x-none" w:eastAsia="x-none"/>
    </w:rPr>
  </w:style>
  <w:style w:type="paragraph" w:customStyle="1" w:styleId="ust">
    <w:name w:val="ust"/>
    <w:rsid w:val="009515E5"/>
    <w:pPr>
      <w:spacing w:before="60" w:after="60"/>
      <w:ind w:left="426" w:hanging="284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152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15268"/>
  </w:style>
  <w:style w:type="paragraph" w:styleId="Nagwek">
    <w:name w:val="header"/>
    <w:basedOn w:val="Normalny"/>
    <w:link w:val="NagwekZnak"/>
    <w:rsid w:val="0041526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3778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ED11C1"/>
    <w:rPr>
      <w:rFonts w:ascii="Tahoma" w:hAnsi="Tahoma"/>
      <w:sz w:val="16"/>
      <w:szCs w:val="16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CD7766"/>
  </w:style>
  <w:style w:type="paragraph" w:styleId="Tekstprzypisudolnego">
    <w:name w:val="footnote text"/>
    <w:basedOn w:val="Normalny"/>
    <w:link w:val="TekstprzypisudolnegoZnak"/>
    <w:unhideWhenUsed/>
    <w:rsid w:val="009F11C5"/>
  </w:style>
  <w:style w:type="character" w:customStyle="1" w:styleId="TekstprzypisudolnegoZnak">
    <w:name w:val="Tekst przypisu dolnego Znak"/>
    <w:basedOn w:val="Domylnaczcionkaakapitu"/>
    <w:link w:val="Tekstprzypisudolnego"/>
    <w:rsid w:val="009F11C5"/>
  </w:style>
  <w:style w:type="character" w:styleId="Odwoanieprzypisudolnego">
    <w:name w:val="footnote reference"/>
    <w:uiPriority w:val="99"/>
    <w:unhideWhenUsed/>
    <w:rsid w:val="009F11C5"/>
    <w:rPr>
      <w:vertAlign w:val="superscript"/>
    </w:rPr>
  </w:style>
  <w:style w:type="paragraph" w:customStyle="1" w:styleId="SIWZ1txt">
    <w:name w:val="SIWZ 1.txt"/>
    <w:uiPriority w:val="99"/>
    <w:rsid w:val="00936172"/>
    <w:pPr>
      <w:tabs>
        <w:tab w:val="right" w:leader="dot" w:pos="9072"/>
      </w:tabs>
      <w:autoSpaceDE w:val="0"/>
      <w:autoSpaceDN w:val="0"/>
      <w:spacing w:line="271" w:lineRule="atLeast"/>
      <w:ind w:left="567" w:hanging="283"/>
      <w:jc w:val="both"/>
    </w:pPr>
    <w:rPr>
      <w:sz w:val="22"/>
      <w:szCs w:val="22"/>
    </w:rPr>
  </w:style>
  <w:style w:type="paragraph" w:customStyle="1" w:styleId="SIWZ2txt">
    <w:name w:val="SIWZ 2.txt"/>
    <w:basedOn w:val="SIWZ1txt"/>
    <w:uiPriority w:val="99"/>
    <w:rsid w:val="00936172"/>
    <w:pPr>
      <w:ind w:left="851"/>
    </w:pPr>
  </w:style>
  <w:style w:type="paragraph" w:customStyle="1" w:styleId="pkt">
    <w:name w:val="pkt"/>
    <w:basedOn w:val="Normalny"/>
    <w:rsid w:val="00813EEC"/>
    <w:pPr>
      <w:spacing w:after="80"/>
      <w:ind w:left="851" w:hanging="284"/>
      <w:jc w:val="both"/>
    </w:pPr>
    <w:rPr>
      <w:sz w:val="24"/>
    </w:rPr>
  </w:style>
  <w:style w:type="paragraph" w:customStyle="1" w:styleId="lit">
    <w:name w:val="lit"/>
    <w:rsid w:val="00813EEC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character" w:customStyle="1" w:styleId="akapitdomyslny">
    <w:name w:val="akapitdomyslny"/>
    <w:rsid w:val="00813EEC"/>
    <w:rPr>
      <w:sz w:val="20"/>
    </w:rPr>
  </w:style>
  <w:style w:type="paragraph" w:customStyle="1" w:styleId="11111111ust">
    <w:name w:val="11111111 ust"/>
    <w:basedOn w:val="ust"/>
    <w:rsid w:val="00813EEC"/>
    <w:pPr>
      <w:spacing w:before="0" w:after="80"/>
      <w:ind w:left="431" w:hanging="255"/>
    </w:pPr>
    <w:rPr>
      <w:szCs w:val="20"/>
    </w:rPr>
  </w:style>
  <w:style w:type="paragraph" w:styleId="Tekstpodstawowy">
    <w:name w:val="Body Text"/>
    <w:basedOn w:val="Normalny"/>
    <w:link w:val="TekstpodstawowyZnak"/>
    <w:unhideWhenUsed/>
    <w:rsid w:val="000D73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73C2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E4D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E4DF5"/>
  </w:style>
  <w:style w:type="character" w:styleId="Hipercze">
    <w:name w:val="Hyperlink"/>
    <w:unhideWhenUsed/>
    <w:rsid w:val="006F7A04"/>
    <w:rPr>
      <w:color w:val="0000FF"/>
      <w:u w:val="single"/>
    </w:rPr>
  </w:style>
  <w:style w:type="paragraph" w:customStyle="1" w:styleId="Tekstpodstawowywcity21">
    <w:name w:val="Tekst podstawowy wcięty 21"/>
    <w:basedOn w:val="Normalny"/>
    <w:rsid w:val="0048273C"/>
    <w:pPr>
      <w:suppressAutoHyphens/>
      <w:spacing w:after="120" w:line="480" w:lineRule="auto"/>
      <w:ind w:left="283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5E3605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AC45B7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C45B7"/>
    <w:pPr>
      <w:ind w:left="720"/>
      <w:contextualSpacing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AC45B7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C45B7"/>
    <w:rPr>
      <w:sz w:val="24"/>
      <w:szCs w:val="24"/>
    </w:rPr>
  </w:style>
  <w:style w:type="character" w:customStyle="1" w:styleId="FontStyle51">
    <w:name w:val="Font Style51"/>
    <w:rsid w:val="00AC45B7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Normalny"/>
    <w:uiPriority w:val="99"/>
    <w:rsid w:val="00AC45B7"/>
    <w:pPr>
      <w:widowControl w:val="0"/>
      <w:autoSpaceDE w:val="0"/>
      <w:autoSpaceDN w:val="0"/>
      <w:adjustRightInd w:val="0"/>
      <w:spacing w:line="279" w:lineRule="exact"/>
      <w:ind w:hanging="282"/>
      <w:jc w:val="both"/>
    </w:pPr>
    <w:rPr>
      <w:rFonts w:eastAsia="Calibri"/>
      <w:sz w:val="24"/>
      <w:szCs w:val="24"/>
    </w:rPr>
  </w:style>
  <w:style w:type="paragraph" w:customStyle="1" w:styleId="Style7">
    <w:name w:val="Style7"/>
    <w:basedOn w:val="Normalny"/>
    <w:rsid w:val="00AC45B7"/>
    <w:pPr>
      <w:widowControl w:val="0"/>
      <w:autoSpaceDE w:val="0"/>
      <w:autoSpaceDN w:val="0"/>
      <w:adjustRightInd w:val="0"/>
      <w:spacing w:line="294" w:lineRule="exact"/>
      <w:jc w:val="both"/>
    </w:pPr>
    <w:rPr>
      <w:rFonts w:eastAsia="Calibri"/>
      <w:sz w:val="24"/>
      <w:szCs w:val="24"/>
    </w:rPr>
  </w:style>
  <w:style w:type="paragraph" w:customStyle="1" w:styleId="Style25">
    <w:name w:val="Style25"/>
    <w:basedOn w:val="Normalny"/>
    <w:rsid w:val="00AC45B7"/>
    <w:pPr>
      <w:widowControl w:val="0"/>
      <w:autoSpaceDE w:val="0"/>
      <w:autoSpaceDN w:val="0"/>
      <w:adjustRightInd w:val="0"/>
      <w:spacing w:line="275" w:lineRule="exact"/>
      <w:ind w:hanging="362"/>
      <w:jc w:val="both"/>
    </w:pPr>
    <w:rPr>
      <w:rFonts w:eastAsia="Calibri"/>
      <w:sz w:val="24"/>
      <w:szCs w:val="24"/>
    </w:rPr>
  </w:style>
  <w:style w:type="character" w:customStyle="1" w:styleId="FontStyle49">
    <w:name w:val="Font Style49"/>
    <w:rsid w:val="00AC45B7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Normalny"/>
    <w:rsid w:val="00AC45B7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styleId="Bezodstpw">
    <w:name w:val="No Spacing"/>
    <w:link w:val="BezodstpwZnak"/>
    <w:qFormat/>
    <w:rsid w:val="00AC45B7"/>
    <w:pPr>
      <w:widowControl w:val="0"/>
      <w:autoSpaceDE w:val="0"/>
      <w:autoSpaceDN w:val="0"/>
    </w:pPr>
  </w:style>
  <w:style w:type="character" w:customStyle="1" w:styleId="Nagwek3Znak">
    <w:name w:val="Nagłówek 3 Znak"/>
    <w:link w:val="Nagwek3"/>
    <w:rsid w:val="00AC45B7"/>
    <w:rPr>
      <w:sz w:val="24"/>
      <w:lang w:val="x-none" w:eastAsia="x-none"/>
    </w:rPr>
  </w:style>
  <w:style w:type="paragraph" w:customStyle="1" w:styleId="poziom2opisogolny">
    <w:name w:val="poziom2opisogolny"/>
    <w:basedOn w:val="Nagwek2"/>
    <w:link w:val="poziom2opisogolnyZnak"/>
    <w:qFormat/>
    <w:rsid w:val="00AC45B7"/>
    <w:pPr>
      <w:widowControl w:val="0"/>
      <w:numPr>
        <w:ilvl w:val="0"/>
        <w:numId w:val="18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Cs/>
      <w:iCs/>
      <w:szCs w:val="24"/>
    </w:rPr>
  </w:style>
  <w:style w:type="paragraph" w:customStyle="1" w:styleId="poziom1moj">
    <w:name w:val="poziom1moj"/>
    <w:basedOn w:val="Tytu"/>
    <w:link w:val="poziom1mojZnak"/>
    <w:qFormat/>
    <w:rsid w:val="00AC45B7"/>
    <w:pPr>
      <w:widowControl w:val="0"/>
      <w:autoSpaceDE w:val="0"/>
      <w:autoSpaceDN w:val="0"/>
      <w:spacing w:before="240" w:after="60"/>
      <w:outlineLvl w:val="0"/>
    </w:pPr>
    <w:rPr>
      <w:rFonts w:ascii="Arial" w:hAnsi="Arial"/>
      <w:b/>
      <w:bCs/>
      <w:kern w:val="28"/>
      <w:sz w:val="24"/>
      <w:szCs w:val="24"/>
      <w:u w:val="single"/>
    </w:rPr>
  </w:style>
  <w:style w:type="character" w:customStyle="1" w:styleId="poziom2opisogolnyZnak">
    <w:name w:val="poziom2opisogolny Znak"/>
    <w:link w:val="poziom2opisogolny"/>
    <w:rsid w:val="00AC45B7"/>
    <w:rPr>
      <w:rFonts w:ascii="Arial" w:hAnsi="Arial"/>
      <w:b/>
      <w:bCs/>
      <w:iCs/>
      <w:sz w:val="24"/>
      <w:szCs w:val="24"/>
      <w:lang w:val="x-none" w:eastAsia="x-none"/>
    </w:rPr>
  </w:style>
  <w:style w:type="paragraph" w:customStyle="1" w:styleId="poziom3moj">
    <w:name w:val="poziom3moj"/>
    <w:basedOn w:val="Nagwek3"/>
    <w:link w:val="poziom3mojZnak"/>
    <w:qFormat/>
    <w:rsid w:val="00AC45B7"/>
    <w:pPr>
      <w:widowControl w:val="0"/>
      <w:numPr>
        <w:ilvl w:val="0"/>
        <w:numId w:val="17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/>
      <w:bCs/>
      <w:szCs w:val="24"/>
    </w:rPr>
  </w:style>
  <w:style w:type="character" w:customStyle="1" w:styleId="poziom1mojZnak">
    <w:name w:val="poziom1moj Znak"/>
    <w:link w:val="poziom1moj"/>
    <w:rsid w:val="00AC45B7"/>
    <w:rPr>
      <w:rFonts w:ascii="Arial" w:hAnsi="Arial"/>
      <w:b/>
      <w:bCs/>
      <w:kern w:val="28"/>
      <w:sz w:val="24"/>
      <w:szCs w:val="24"/>
      <w:u w:val="single"/>
      <w:lang w:val="x-none" w:eastAsia="x-none"/>
    </w:rPr>
  </w:style>
  <w:style w:type="character" w:customStyle="1" w:styleId="poziom3mojZnak">
    <w:name w:val="poziom3moj Znak"/>
    <w:link w:val="poziom3moj"/>
    <w:rsid w:val="00AC45B7"/>
    <w:rPr>
      <w:rFonts w:ascii="Arial" w:hAnsi="Arial"/>
      <w:b/>
      <w:bCs/>
      <w:sz w:val="24"/>
      <w:szCs w:val="24"/>
      <w:lang w:val="x-none" w:eastAsia="x-none"/>
    </w:rPr>
  </w:style>
  <w:style w:type="paragraph" w:customStyle="1" w:styleId="Akapitzlist1">
    <w:name w:val="Akapit z listą1"/>
    <w:basedOn w:val="Normalny"/>
    <w:rsid w:val="00AC45B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TytuZnak">
    <w:name w:val="Tytuł Znak"/>
    <w:link w:val="Tytu"/>
    <w:uiPriority w:val="10"/>
    <w:rsid w:val="00AC45B7"/>
    <w:rPr>
      <w:rFonts w:ascii="Bookman Old Style" w:hAnsi="Bookman Old Style"/>
      <w:sz w:val="28"/>
    </w:rPr>
  </w:style>
  <w:style w:type="paragraph" w:customStyle="1" w:styleId="Akapitzlist2">
    <w:name w:val="Akapit z listą2"/>
    <w:basedOn w:val="Normalny"/>
    <w:rsid w:val="00AC45B7"/>
    <w:pPr>
      <w:suppressAutoHyphens/>
      <w:spacing w:after="200" w:line="276" w:lineRule="auto"/>
      <w:ind w:left="720"/>
    </w:pPr>
    <w:rPr>
      <w:rFonts w:eastAsia="Arial Unicode MS" w:cs="Arial Unicode MS"/>
      <w:kern w:val="1"/>
      <w:sz w:val="22"/>
      <w:szCs w:val="22"/>
      <w:lang w:eastAsia="hi-IN" w:bidi="hi-IN"/>
    </w:rPr>
  </w:style>
  <w:style w:type="character" w:customStyle="1" w:styleId="Nagwek1Znak">
    <w:name w:val="Nagłówek 1 Znak"/>
    <w:link w:val="Nagwek1"/>
    <w:rsid w:val="00770C81"/>
    <w:rPr>
      <w:b/>
      <w:sz w:val="28"/>
      <w:lang w:val="x-none" w:eastAsia="x-none"/>
    </w:rPr>
  </w:style>
  <w:style w:type="character" w:styleId="Pogrubienie">
    <w:name w:val="Strong"/>
    <w:uiPriority w:val="22"/>
    <w:qFormat/>
    <w:rsid w:val="00770C81"/>
    <w:rPr>
      <w:b/>
      <w:bCs/>
    </w:rPr>
  </w:style>
  <w:style w:type="character" w:customStyle="1" w:styleId="TekstdymkaZnak">
    <w:name w:val="Tekst dymka Znak"/>
    <w:link w:val="Tekstdymka"/>
    <w:rsid w:val="00770C81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nhideWhenUsed/>
    <w:rsid w:val="001D15E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D15E3"/>
  </w:style>
  <w:style w:type="paragraph" w:customStyle="1" w:styleId="Tekstpodstawowywcity22">
    <w:name w:val="Tekst podstawowy wcięty 22"/>
    <w:basedOn w:val="Normalny"/>
    <w:rsid w:val="001D15E3"/>
    <w:pPr>
      <w:ind w:left="142" w:firstLine="426"/>
      <w:jc w:val="both"/>
    </w:pPr>
    <w:rPr>
      <w:sz w:val="22"/>
    </w:rPr>
  </w:style>
  <w:style w:type="paragraph" w:customStyle="1" w:styleId="Tekstpodstawowy22">
    <w:name w:val="Tekst podstawowy 22"/>
    <w:basedOn w:val="Normalny"/>
    <w:rsid w:val="001D15E3"/>
    <w:rPr>
      <w:sz w:val="24"/>
    </w:rPr>
  </w:style>
  <w:style w:type="paragraph" w:customStyle="1" w:styleId="Tekstpodstawowywcity31">
    <w:name w:val="Tekst podstawowy wcięty 31"/>
    <w:basedOn w:val="Normalny"/>
    <w:rsid w:val="001E65B6"/>
    <w:pPr>
      <w:ind w:left="709" w:hanging="142"/>
    </w:pPr>
    <w:rPr>
      <w:spacing w:val="-3"/>
      <w:sz w:val="24"/>
    </w:rPr>
  </w:style>
  <w:style w:type="paragraph" w:customStyle="1" w:styleId="Znak">
    <w:name w:val="Znak"/>
    <w:basedOn w:val="Normalny"/>
    <w:rsid w:val="00CF665F"/>
    <w:rPr>
      <w:sz w:val="24"/>
      <w:szCs w:val="24"/>
    </w:rPr>
  </w:style>
  <w:style w:type="character" w:customStyle="1" w:styleId="Nagwek2Znak">
    <w:name w:val="Nagłówek 2 Znak"/>
    <w:link w:val="Nagwek2"/>
    <w:uiPriority w:val="99"/>
    <w:rsid w:val="00CD4771"/>
    <w:rPr>
      <w:b/>
      <w:sz w:val="24"/>
      <w:lang w:val="x-none" w:eastAsia="x-none"/>
    </w:rPr>
  </w:style>
  <w:style w:type="character" w:styleId="Numerwiersza">
    <w:name w:val="line number"/>
    <w:uiPriority w:val="99"/>
    <w:semiHidden/>
    <w:unhideWhenUsed/>
    <w:rsid w:val="00804CDA"/>
  </w:style>
  <w:style w:type="numbering" w:customStyle="1" w:styleId="Bezlisty1">
    <w:name w:val="Bez listy1"/>
    <w:next w:val="Bezlisty"/>
    <w:uiPriority w:val="99"/>
    <w:semiHidden/>
    <w:unhideWhenUsed/>
    <w:rsid w:val="00D37131"/>
  </w:style>
  <w:style w:type="character" w:customStyle="1" w:styleId="StopkaZnak">
    <w:name w:val="Stopka Znak"/>
    <w:link w:val="Stopka"/>
    <w:uiPriority w:val="99"/>
    <w:locked/>
    <w:rsid w:val="00D37131"/>
  </w:style>
  <w:style w:type="character" w:customStyle="1" w:styleId="Tekstpodstawowywcity3Znak">
    <w:name w:val="Tekst podstawowy wcięty 3 Znak"/>
    <w:link w:val="Tekstpodstawowywcity3"/>
    <w:locked/>
    <w:rsid w:val="00D37131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D37131"/>
    <w:pPr>
      <w:jc w:val="both"/>
    </w:pPr>
    <w:rPr>
      <w:i/>
      <w:iCs/>
      <w:lang w:val="x-none" w:eastAsia="x-none"/>
    </w:rPr>
  </w:style>
  <w:style w:type="character" w:customStyle="1" w:styleId="Tekstpodstawowy3Znak">
    <w:name w:val="Tekst podstawowy 3 Znak"/>
    <w:link w:val="Tekstpodstawowy3"/>
    <w:rsid w:val="00D37131"/>
    <w:rPr>
      <w:i/>
      <w:iCs/>
    </w:rPr>
  </w:style>
  <w:style w:type="character" w:styleId="Odwoaniedokomentarza">
    <w:name w:val="annotation reference"/>
    <w:rsid w:val="00D3713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D37131"/>
  </w:style>
  <w:style w:type="character" w:customStyle="1" w:styleId="TekstkomentarzaZnak">
    <w:name w:val="Tekst komentarza Znak"/>
    <w:basedOn w:val="Domylnaczcionkaakapitu"/>
    <w:link w:val="Tekstkomentarza"/>
    <w:rsid w:val="00D37131"/>
  </w:style>
  <w:style w:type="paragraph" w:styleId="Tematkomentarza">
    <w:name w:val="annotation subject"/>
    <w:basedOn w:val="Tekstkomentarza"/>
    <w:next w:val="Tekstkomentarza"/>
    <w:link w:val="TematkomentarzaZnak"/>
    <w:rsid w:val="00D3713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D37131"/>
    <w:rPr>
      <w:b/>
      <w:bCs/>
    </w:rPr>
  </w:style>
  <w:style w:type="numbering" w:customStyle="1" w:styleId="Bezlisty2">
    <w:name w:val="Bez listy2"/>
    <w:next w:val="Bezlisty"/>
    <w:uiPriority w:val="99"/>
    <w:semiHidden/>
    <w:unhideWhenUsed/>
    <w:rsid w:val="00E71A92"/>
  </w:style>
  <w:style w:type="table" w:customStyle="1" w:styleId="Tabela-Siatka1">
    <w:name w:val="Tabela - Siatka1"/>
    <w:basedOn w:val="Standardowy"/>
    <w:next w:val="Tabela-Siatka"/>
    <w:uiPriority w:val="59"/>
    <w:rsid w:val="00E71A92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AE1E8A"/>
  </w:style>
  <w:style w:type="numbering" w:customStyle="1" w:styleId="Bezlisty4">
    <w:name w:val="Bez listy4"/>
    <w:next w:val="Bezlisty"/>
    <w:uiPriority w:val="99"/>
    <w:semiHidden/>
    <w:unhideWhenUsed/>
    <w:rsid w:val="00AE1E8A"/>
  </w:style>
  <w:style w:type="table" w:customStyle="1" w:styleId="Tabela-Siatka2">
    <w:name w:val="Tabela - Siatka2"/>
    <w:basedOn w:val="Standardowy"/>
    <w:next w:val="Tabela-Siatka"/>
    <w:uiPriority w:val="59"/>
    <w:rsid w:val="00AE1E8A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42D3C"/>
  </w:style>
  <w:style w:type="numbering" w:customStyle="1" w:styleId="Styl1">
    <w:name w:val="Styl1"/>
    <w:uiPriority w:val="99"/>
    <w:rsid w:val="005E03B7"/>
    <w:pPr>
      <w:numPr>
        <w:numId w:val="26"/>
      </w:numPr>
    </w:pPr>
  </w:style>
  <w:style w:type="paragraph" w:styleId="Tekstprzypisukocowego">
    <w:name w:val="endnote text"/>
    <w:basedOn w:val="Normalny"/>
    <w:link w:val="TekstprzypisukocowegoZnak"/>
    <w:semiHidden/>
    <w:unhideWhenUsed/>
    <w:rsid w:val="000F1FDB"/>
  </w:style>
  <w:style w:type="character" w:customStyle="1" w:styleId="TekstprzypisukocowegoZnak">
    <w:name w:val="Tekst przypisu końcowego Znak"/>
    <w:basedOn w:val="Domylnaczcionkaakapitu"/>
    <w:link w:val="Tekstprzypisukocowego"/>
    <w:rsid w:val="000F1FDB"/>
  </w:style>
  <w:style w:type="character" w:styleId="Odwoanieprzypisukocowego">
    <w:name w:val="endnote reference"/>
    <w:semiHidden/>
    <w:unhideWhenUsed/>
    <w:rsid w:val="000F1FDB"/>
    <w:rPr>
      <w:vertAlign w:val="superscript"/>
    </w:rPr>
  </w:style>
  <w:style w:type="numbering" w:customStyle="1" w:styleId="Bezlisty6">
    <w:name w:val="Bez listy6"/>
    <w:next w:val="Bezlisty"/>
    <w:uiPriority w:val="99"/>
    <w:semiHidden/>
    <w:unhideWhenUsed/>
    <w:rsid w:val="00150400"/>
  </w:style>
  <w:style w:type="numbering" w:customStyle="1" w:styleId="Styl11">
    <w:name w:val="Styl11"/>
    <w:uiPriority w:val="99"/>
    <w:rsid w:val="00150400"/>
    <w:pPr>
      <w:numPr>
        <w:numId w:val="34"/>
      </w:numPr>
    </w:pPr>
  </w:style>
  <w:style w:type="numbering" w:customStyle="1" w:styleId="Styl2">
    <w:name w:val="Styl2"/>
    <w:uiPriority w:val="99"/>
    <w:rsid w:val="00150400"/>
    <w:pPr>
      <w:numPr>
        <w:numId w:val="35"/>
      </w:numPr>
    </w:pPr>
  </w:style>
  <w:style w:type="numbering" w:customStyle="1" w:styleId="Styl4">
    <w:name w:val="Styl4"/>
    <w:uiPriority w:val="99"/>
    <w:rsid w:val="00150400"/>
    <w:pPr>
      <w:numPr>
        <w:numId w:val="36"/>
      </w:numPr>
    </w:pPr>
  </w:style>
  <w:style w:type="character" w:customStyle="1" w:styleId="Nagwek4Znak">
    <w:name w:val="Nagłówek 4 Znak"/>
    <w:link w:val="Nagwek4"/>
    <w:rsid w:val="00FC1075"/>
    <w:rPr>
      <w:sz w:val="24"/>
    </w:rPr>
  </w:style>
  <w:style w:type="character" w:customStyle="1" w:styleId="AkapitzlistZnak">
    <w:name w:val="Akapit z listą Znak"/>
    <w:link w:val="Akapitzlist"/>
    <w:uiPriority w:val="34"/>
    <w:rsid w:val="002B17A5"/>
    <w:rPr>
      <w:sz w:val="24"/>
      <w:szCs w:val="24"/>
    </w:rPr>
  </w:style>
  <w:style w:type="character" w:customStyle="1" w:styleId="BezodstpwZnak">
    <w:name w:val="Bez odstępów Znak"/>
    <w:link w:val="Bezodstpw"/>
    <w:rsid w:val="00453459"/>
  </w:style>
  <w:style w:type="character" w:customStyle="1" w:styleId="WW8Num4z0">
    <w:name w:val="WW8Num4z0"/>
    <w:rsid w:val="00453459"/>
    <w:rPr>
      <w:rFonts w:ascii="OpenSymbol" w:hAnsi="OpenSymbol" w:cs="StarSymbol"/>
      <w:sz w:val="18"/>
      <w:szCs w:val="18"/>
    </w:rPr>
  </w:style>
  <w:style w:type="character" w:customStyle="1" w:styleId="WW8Num4z1">
    <w:name w:val="WW8Num4z1"/>
    <w:rsid w:val="00453459"/>
    <w:rPr>
      <w:rFonts w:ascii="Symbol" w:hAnsi="Symbol"/>
    </w:rPr>
  </w:style>
  <w:style w:type="character" w:customStyle="1" w:styleId="WW8Num14z0">
    <w:name w:val="WW8Num14z0"/>
    <w:rsid w:val="00453459"/>
    <w:rPr>
      <w:rFonts w:ascii="Symbol" w:hAnsi="Symbol" w:cs="Times New Roman"/>
    </w:rPr>
  </w:style>
  <w:style w:type="character" w:customStyle="1" w:styleId="WW8Num15z0">
    <w:name w:val="WW8Num15z0"/>
    <w:rsid w:val="00453459"/>
    <w:rPr>
      <w:rFonts w:ascii="Symbol" w:hAnsi="Symbol"/>
    </w:rPr>
  </w:style>
  <w:style w:type="character" w:customStyle="1" w:styleId="WW8Num16z0">
    <w:name w:val="WW8Num16z0"/>
    <w:rsid w:val="00453459"/>
    <w:rPr>
      <w:rFonts w:ascii="Symbol" w:hAnsi="Symbol"/>
    </w:rPr>
  </w:style>
  <w:style w:type="character" w:customStyle="1" w:styleId="WW8Num17z0">
    <w:name w:val="WW8Num17z0"/>
    <w:rsid w:val="00453459"/>
    <w:rPr>
      <w:rFonts w:ascii="Symbol" w:hAnsi="Symbol"/>
    </w:rPr>
  </w:style>
  <w:style w:type="character" w:customStyle="1" w:styleId="WW8Num19z0">
    <w:name w:val="WW8Num19z0"/>
    <w:rsid w:val="00453459"/>
    <w:rPr>
      <w:rFonts w:ascii="OpenSymbol" w:hAnsi="OpenSymbol" w:cs="StarSymbol"/>
      <w:sz w:val="18"/>
      <w:szCs w:val="18"/>
    </w:rPr>
  </w:style>
  <w:style w:type="character" w:customStyle="1" w:styleId="WW8Num21z0">
    <w:name w:val="WW8Num21z0"/>
    <w:rsid w:val="00453459"/>
    <w:rPr>
      <w:rFonts w:ascii="Symbol" w:hAnsi="Symbol"/>
    </w:rPr>
  </w:style>
  <w:style w:type="character" w:customStyle="1" w:styleId="WW8Num23z0">
    <w:name w:val="WW8Num23z0"/>
    <w:rsid w:val="00453459"/>
    <w:rPr>
      <w:rFonts w:ascii="Symbol" w:hAnsi="Symbol"/>
    </w:rPr>
  </w:style>
  <w:style w:type="character" w:customStyle="1" w:styleId="WW8Num26z0">
    <w:name w:val="WW8Num26z0"/>
    <w:rsid w:val="00453459"/>
    <w:rPr>
      <w:rFonts w:ascii="Symbol" w:hAnsi="Symbol"/>
    </w:rPr>
  </w:style>
  <w:style w:type="character" w:customStyle="1" w:styleId="WW8Num27z0">
    <w:name w:val="WW8Num27z0"/>
    <w:rsid w:val="00453459"/>
    <w:rPr>
      <w:rFonts w:ascii="Symbol" w:hAnsi="Symbol"/>
    </w:rPr>
  </w:style>
  <w:style w:type="character" w:customStyle="1" w:styleId="WW8Num28z0">
    <w:name w:val="WW8Num28z0"/>
    <w:rsid w:val="00453459"/>
    <w:rPr>
      <w:rFonts w:ascii="Symbol" w:eastAsia="Calibri" w:hAnsi="Symbol" w:cs="Times New Roman"/>
    </w:rPr>
  </w:style>
  <w:style w:type="character" w:customStyle="1" w:styleId="WW8Num29z0">
    <w:name w:val="WW8Num29z0"/>
    <w:rsid w:val="00453459"/>
    <w:rPr>
      <w:rFonts w:ascii="Symbol" w:hAnsi="Symbol"/>
    </w:rPr>
  </w:style>
  <w:style w:type="character" w:customStyle="1" w:styleId="WW8Num30z0">
    <w:name w:val="WW8Num30z0"/>
    <w:rsid w:val="00453459"/>
    <w:rPr>
      <w:rFonts w:ascii="Symbol" w:hAnsi="Symbol"/>
    </w:rPr>
  </w:style>
  <w:style w:type="character" w:customStyle="1" w:styleId="WW8Num31z0">
    <w:name w:val="WW8Num31z0"/>
    <w:rsid w:val="00453459"/>
    <w:rPr>
      <w:rFonts w:ascii="Symbol" w:hAnsi="Symbol"/>
    </w:rPr>
  </w:style>
  <w:style w:type="character" w:customStyle="1" w:styleId="WW8Num34z0">
    <w:name w:val="WW8Num34z0"/>
    <w:rsid w:val="00453459"/>
    <w:rPr>
      <w:rFonts w:ascii="Symbol" w:hAnsi="Symbol"/>
    </w:rPr>
  </w:style>
  <w:style w:type="character" w:customStyle="1" w:styleId="WW8Num35z0">
    <w:name w:val="WW8Num35z0"/>
    <w:rsid w:val="00453459"/>
    <w:rPr>
      <w:rFonts w:ascii="Symbol" w:hAnsi="Symbol"/>
    </w:rPr>
  </w:style>
  <w:style w:type="character" w:customStyle="1" w:styleId="WW8Num36z0">
    <w:name w:val="WW8Num36z0"/>
    <w:rsid w:val="00453459"/>
    <w:rPr>
      <w:rFonts w:ascii="Symbol" w:hAnsi="Symbol"/>
    </w:rPr>
  </w:style>
  <w:style w:type="character" w:customStyle="1" w:styleId="WW8Num37z0">
    <w:name w:val="WW8Num37z0"/>
    <w:rsid w:val="00453459"/>
    <w:rPr>
      <w:rFonts w:ascii="Symbol" w:hAnsi="Symbol"/>
    </w:rPr>
  </w:style>
  <w:style w:type="character" w:customStyle="1" w:styleId="WW8Num38z0">
    <w:name w:val="WW8Num38z0"/>
    <w:rsid w:val="00453459"/>
    <w:rPr>
      <w:rFonts w:ascii="Symbol" w:hAnsi="Symbol"/>
    </w:rPr>
  </w:style>
  <w:style w:type="character" w:customStyle="1" w:styleId="WW8Num39z0">
    <w:name w:val="WW8Num39z0"/>
    <w:rsid w:val="00453459"/>
    <w:rPr>
      <w:rFonts w:ascii="Symbol" w:hAnsi="Symbol"/>
      <w:strike w:val="0"/>
      <w:dstrike w:val="0"/>
    </w:rPr>
  </w:style>
  <w:style w:type="character" w:customStyle="1" w:styleId="WW8Num43z0">
    <w:name w:val="WW8Num43z0"/>
    <w:rsid w:val="00453459"/>
    <w:rPr>
      <w:rFonts w:ascii="Symbol" w:hAnsi="Symbol"/>
    </w:rPr>
  </w:style>
  <w:style w:type="character" w:customStyle="1" w:styleId="WW8Num44z0">
    <w:name w:val="WW8Num44z0"/>
    <w:rsid w:val="00453459"/>
    <w:rPr>
      <w:rFonts w:ascii="Symbol" w:hAnsi="Symbol"/>
    </w:rPr>
  </w:style>
  <w:style w:type="character" w:customStyle="1" w:styleId="WW8Num54z0">
    <w:name w:val="WW8Num54z0"/>
    <w:rsid w:val="00453459"/>
    <w:rPr>
      <w:rFonts w:ascii="Symbol" w:hAnsi="Symbol"/>
    </w:rPr>
  </w:style>
  <w:style w:type="character" w:customStyle="1" w:styleId="WW8Num57z0">
    <w:name w:val="WW8Num57z0"/>
    <w:rsid w:val="00453459"/>
    <w:rPr>
      <w:rFonts w:ascii="Symbol" w:hAnsi="Symbol"/>
    </w:rPr>
  </w:style>
  <w:style w:type="character" w:customStyle="1" w:styleId="WW8Num58z0">
    <w:name w:val="WW8Num58z0"/>
    <w:rsid w:val="00453459"/>
    <w:rPr>
      <w:rFonts w:ascii="Symbol" w:hAnsi="Symbol"/>
    </w:rPr>
  </w:style>
  <w:style w:type="character" w:customStyle="1" w:styleId="WW8Num60z0">
    <w:name w:val="WW8Num60z0"/>
    <w:rsid w:val="00453459"/>
    <w:rPr>
      <w:rFonts w:ascii="Symbol" w:hAnsi="Symbol"/>
    </w:rPr>
  </w:style>
  <w:style w:type="character" w:customStyle="1" w:styleId="WW8Num65z0">
    <w:name w:val="WW8Num65z0"/>
    <w:rsid w:val="00453459"/>
    <w:rPr>
      <w:rFonts w:ascii="Symbol" w:hAnsi="Symbol"/>
    </w:rPr>
  </w:style>
  <w:style w:type="character" w:customStyle="1" w:styleId="Absatz-Standardschriftart">
    <w:name w:val="Absatz-Standardschriftart"/>
    <w:rsid w:val="00453459"/>
  </w:style>
  <w:style w:type="character" w:customStyle="1" w:styleId="WW-Absatz-Standardschriftart">
    <w:name w:val="WW-Absatz-Standardschriftart"/>
    <w:rsid w:val="00453459"/>
  </w:style>
  <w:style w:type="character" w:customStyle="1" w:styleId="WW8Num53z0">
    <w:name w:val="WW8Num53z0"/>
    <w:rsid w:val="00453459"/>
    <w:rPr>
      <w:rFonts w:ascii="Symbol" w:hAnsi="Symbol" w:cs="Times New Roman"/>
    </w:rPr>
  </w:style>
  <w:style w:type="character" w:customStyle="1" w:styleId="WW8Num55z0">
    <w:name w:val="WW8Num55z0"/>
    <w:rsid w:val="00453459"/>
    <w:rPr>
      <w:rFonts w:ascii="Symbol" w:hAnsi="Symbol"/>
    </w:rPr>
  </w:style>
  <w:style w:type="character" w:customStyle="1" w:styleId="WW8Num59z0">
    <w:name w:val="WW8Num59z0"/>
    <w:rsid w:val="00453459"/>
    <w:rPr>
      <w:rFonts w:ascii="Symbol" w:hAnsi="Symbol"/>
    </w:rPr>
  </w:style>
  <w:style w:type="character" w:customStyle="1" w:styleId="WW8Num61z0">
    <w:name w:val="WW8Num61z0"/>
    <w:rsid w:val="00453459"/>
    <w:rPr>
      <w:rFonts w:ascii="Symbol" w:hAnsi="Symbol"/>
    </w:rPr>
  </w:style>
  <w:style w:type="character" w:customStyle="1" w:styleId="WW8Num66z0">
    <w:name w:val="WW8Num66z0"/>
    <w:rsid w:val="00453459"/>
    <w:rPr>
      <w:rFonts w:ascii="Symbol" w:hAnsi="Symbol"/>
    </w:rPr>
  </w:style>
  <w:style w:type="character" w:customStyle="1" w:styleId="Domylnaczcionkaakapitu3">
    <w:name w:val="Domyślna czcionka akapitu3"/>
    <w:rsid w:val="00453459"/>
  </w:style>
  <w:style w:type="character" w:customStyle="1" w:styleId="WW8Num4z2">
    <w:name w:val="WW8Num4z2"/>
    <w:rsid w:val="00453459"/>
    <w:rPr>
      <w:rFonts w:ascii="Wingdings" w:hAnsi="Wingdings"/>
    </w:rPr>
  </w:style>
  <w:style w:type="character" w:customStyle="1" w:styleId="WW8Num4z3">
    <w:name w:val="WW8Num4z3"/>
    <w:rsid w:val="00453459"/>
    <w:rPr>
      <w:rFonts w:ascii="Symbol" w:hAnsi="Symbol"/>
    </w:rPr>
  </w:style>
  <w:style w:type="character" w:customStyle="1" w:styleId="WW8Num4z4">
    <w:name w:val="WW8Num4z4"/>
    <w:rsid w:val="00453459"/>
    <w:rPr>
      <w:rFonts w:ascii="Courier New" w:hAnsi="Courier New" w:cs="Courier New"/>
    </w:rPr>
  </w:style>
  <w:style w:type="character" w:customStyle="1" w:styleId="WW8Num5z1">
    <w:name w:val="WW8Num5z1"/>
    <w:rsid w:val="00453459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453459"/>
    <w:rPr>
      <w:rFonts w:ascii="OpenSymbol" w:hAnsi="OpenSymbol" w:cs="StarSymbol"/>
      <w:sz w:val="18"/>
      <w:szCs w:val="18"/>
    </w:rPr>
  </w:style>
  <w:style w:type="character" w:customStyle="1" w:styleId="WW8Num6z1">
    <w:name w:val="WW8Num6z1"/>
    <w:rsid w:val="00453459"/>
    <w:rPr>
      <w:rFonts w:ascii="Symbol" w:hAnsi="Symbol"/>
    </w:rPr>
  </w:style>
  <w:style w:type="character" w:customStyle="1" w:styleId="WW8Num13z0">
    <w:name w:val="WW8Num13z0"/>
    <w:rsid w:val="00453459"/>
    <w:rPr>
      <w:b w:val="0"/>
    </w:rPr>
  </w:style>
  <w:style w:type="character" w:customStyle="1" w:styleId="WW8Num28z1">
    <w:name w:val="WW8Num28z1"/>
    <w:rsid w:val="00453459"/>
    <w:rPr>
      <w:rFonts w:ascii="Courier New" w:hAnsi="Courier New" w:cs="Courier New"/>
    </w:rPr>
  </w:style>
  <w:style w:type="character" w:customStyle="1" w:styleId="WW8Num28z2">
    <w:name w:val="WW8Num28z2"/>
    <w:rsid w:val="00453459"/>
    <w:rPr>
      <w:rFonts w:ascii="Wingdings" w:hAnsi="Wingdings"/>
    </w:rPr>
  </w:style>
  <w:style w:type="character" w:customStyle="1" w:styleId="WW8Num28z3">
    <w:name w:val="WW8Num28z3"/>
    <w:rsid w:val="00453459"/>
    <w:rPr>
      <w:rFonts w:ascii="Symbol" w:hAnsi="Symbol"/>
    </w:rPr>
  </w:style>
  <w:style w:type="character" w:customStyle="1" w:styleId="WW8Num29z1">
    <w:name w:val="WW8Num29z1"/>
    <w:rsid w:val="00453459"/>
    <w:rPr>
      <w:rFonts w:ascii="Courier New" w:hAnsi="Courier New" w:cs="Courier New"/>
    </w:rPr>
  </w:style>
  <w:style w:type="character" w:customStyle="1" w:styleId="WW8Num29z2">
    <w:name w:val="WW8Num29z2"/>
    <w:rsid w:val="00453459"/>
    <w:rPr>
      <w:rFonts w:ascii="Wingdings" w:hAnsi="Wingdings"/>
    </w:rPr>
  </w:style>
  <w:style w:type="character" w:customStyle="1" w:styleId="WW8Num30z1">
    <w:name w:val="WW8Num30z1"/>
    <w:rsid w:val="00453459"/>
    <w:rPr>
      <w:rFonts w:ascii="Courier New" w:hAnsi="Courier New" w:cs="Courier New"/>
    </w:rPr>
  </w:style>
  <w:style w:type="character" w:customStyle="1" w:styleId="WW8Num30z2">
    <w:name w:val="WW8Num30z2"/>
    <w:rsid w:val="00453459"/>
    <w:rPr>
      <w:rFonts w:ascii="Wingdings" w:hAnsi="Wingdings"/>
    </w:rPr>
  </w:style>
  <w:style w:type="character" w:customStyle="1" w:styleId="WW8Num33z0">
    <w:name w:val="WW8Num33z0"/>
    <w:rsid w:val="00453459"/>
    <w:rPr>
      <w:rFonts w:ascii="Symbol" w:hAnsi="Symbol"/>
    </w:rPr>
  </w:style>
  <w:style w:type="character" w:customStyle="1" w:styleId="WW8Num33z1">
    <w:name w:val="WW8Num33z1"/>
    <w:rsid w:val="00453459"/>
    <w:rPr>
      <w:rFonts w:ascii="Courier New" w:hAnsi="Courier New" w:cs="Courier New"/>
    </w:rPr>
  </w:style>
  <w:style w:type="character" w:customStyle="1" w:styleId="WW8Num33z2">
    <w:name w:val="WW8Num33z2"/>
    <w:rsid w:val="00453459"/>
    <w:rPr>
      <w:rFonts w:ascii="Wingdings" w:hAnsi="Wingdings"/>
    </w:rPr>
  </w:style>
  <w:style w:type="character" w:customStyle="1" w:styleId="WW8Num35z1">
    <w:name w:val="WW8Num35z1"/>
    <w:rsid w:val="00453459"/>
    <w:rPr>
      <w:rFonts w:ascii="Courier New" w:hAnsi="Courier New" w:cs="Courier New"/>
    </w:rPr>
  </w:style>
  <w:style w:type="character" w:customStyle="1" w:styleId="WW8Num35z2">
    <w:name w:val="WW8Num35z2"/>
    <w:rsid w:val="00453459"/>
    <w:rPr>
      <w:rFonts w:ascii="Wingdings" w:hAnsi="Wingdings"/>
    </w:rPr>
  </w:style>
  <w:style w:type="character" w:customStyle="1" w:styleId="WW8Num37z1">
    <w:name w:val="WW8Num37z1"/>
    <w:rsid w:val="00453459"/>
    <w:rPr>
      <w:rFonts w:ascii="Courier New" w:hAnsi="Courier New" w:cs="Courier New"/>
    </w:rPr>
  </w:style>
  <w:style w:type="character" w:customStyle="1" w:styleId="WW8Num37z2">
    <w:name w:val="WW8Num37z2"/>
    <w:rsid w:val="00453459"/>
    <w:rPr>
      <w:rFonts w:ascii="Wingdings" w:hAnsi="Wingdings"/>
    </w:rPr>
  </w:style>
  <w:style w:type="character" w:customStyle="1" w:styleId="WW8Num41z0">
    <w:name w:val="WW8Num41z0"/>
    <w:rsid w:val="00453459"/>
    <w:rPr>
      <w:rFonts w:ascii="Symbol" w:hAnsi="Symbol"/>
    </w:rPr>
  </w:style>
  <w:style w:type="character" w:customStyle="1" w:styleId="WW8Num41z1">
    <w:name w:val="WW8Num41z1"/>
    <w:rsid w:val="00453459"/>
    <w:rPr>
      <w:rFonts w:ascii="Courier New" w:hAnsi="Courier New" w:cs="Courier New"/>
    </w:rPr>
  </w:style>
  <w:style w:type="character" w:customStyle="1" w:styleId="WW8Num41z2">
    <w:name w:val="WW8Num41z2"/>
    <w:rsid w:val="00453459"/>
    <w:rPr>
      <w:rFonts w:ascii="Wingdings" w:hAnsi="Wingdings"/>
    </w:rPr>
  </w:style>
  <w:style w:type="character" w:customStyle="1" w:styleId="WW8Num42z0">
    <w:name w:val="WW8Num42z0"/>
    <w:rsid w:val="00453459"/>
    <w:rPr>
      <w:rFonts w:ascii="Symbol" w:hAnsi="Symbol"/>
    </w:rPr>
  </w:style>
  <w:style w:type="character" w:customStyle="1" w:styleId="WW8Num42z1">
    <w:name w:val="WW8Num42z1"/>
    <w:rsid w:val="00453459"/>
    <w:rPr>
      <w:rFonts w:ascii="Courier New" w:hAnsi="Courier New" w:cs="Courier New"/>
    </w:rPr>
  </w:style>
  <w:style w:type="character" w:customStyle="1" w:styleId="WW8Num42z2">
    <w:name w:val="WW8Num42z2"/>
    <w:rsid w:val="00453459"/>
    <w:rPr>
      <w:rFonts w:ascii="Wingdings" w:hAnsi="Wingdings"/>
    </w:rPr>
  </w:style>
  <w:style w:type="character" w:customStyle="1" w:styleId="WW8Num43z1">
    <w:name w:val="WW8Num43z1"/>
    <w:rsid w:val="00453459"/>
    <w:rPr>
      <w:rFonts w:ascii="Courier New" w:hAnsi="Courier New" w:cs="Courier New"/>
    </w:rPr>
  </w:style>
  <w:style w:type="character" w:customStyle="1" w:styleId="WW8Num43z2">
    <w:name w:val="WW8Num43z2"/>
    <w:rsid w:val="00453459"/>
    <w:rPr>
      <w:rFonts w:ascii="Wingdings" w:hAnsi="Wingdings"/>
    </w:rPr>
  </w:style>
  <w:style w:type="character" w:customStyle="1" w:styleId="WW8Num44z1">
    <w:name w:val="WW8Num44z1"/>
    <w:rsid w:val="00453459"/>
    <w:rPr>
      <w:rFonts w:ascii="Courier New" w:hAnsi="Courier New" w:cs="Courier New"/>
    </w:rPr>
  </w:style>
  <w:style w:type="character" w:customStyle="1" w:styleId="WW8Num44z2">
    <w:name w:val="WW8Num44z2"/>
    <w:rsid w:val="00453459"/>
    <w:rPr>
      <w:rFonts w:ascii="Wingdings" w:hAnsi="Wingdings"/>
    </w:rPr>
  </w:style>
  <w:style w:type="character" w:customStyle="1" w:styleId="WW8Num45z0">
    <w:name w:val="WW8Num45z0"/>
    <w:rsid w:val="00453459"/>
    <w:rPr>
      <w:rFonts w:ascii="Symbol" w:hAnsi="Symbol"/>
    </w:rPr>
  </w:style>
  <w:style w:type="character" w:customStyle="1" w:styleId="WW8Num45z1">
    <w:name w:val="WW8Num45z1"/>
    <w:rsid w:val="00453459"/>
    <w:rPr>
      <w:rFonts w:ascii="Courier New" w:hAnsi="Courier New" w:cs="Courier New"/>
    </w:rPr>
  </w:style>
  <w:style w:type="character" w:customStyle="1" w:styleId="WW8Num45z2">
    <w:name w:val="WW8Num45z2"/>
    <w:rsid w:val="00453459"/>
    <w:rPr>
      <w:rFonts w:ascii="Wingdings" w:hAnsi="Wingdings"/>
    </w:rPr>
  </w:style>
  <w:style w:type="character" w:customStyle="1" w:styleId="WW8Num47z0">
    <w:name w:val="WW8Num47z0"/>
    <w:rsid w:val="00453459"/>
    <w:rPr>
      <w:rFonts w:ascii="Symbol" w:hAnsi="Symbol"/>
    </w:rPr>
  </w:style>
  <w:style w:type="character" w:customStyle="1" w:styleId="WW8Num47z1">
    <w:name w:val="WW8Num47z1"/>
    <w:rsid w:val="00453459"/>
    <w:rPr>
      <w:rFonts w:ascii="Courier New" w:hAnsi="Courier New" w:cs="Courier New"/>
    </w:rPr>
  </w:style>
  <w:style w:type="character" w:customStyle="1" w:styleId="WW8Num47z2">
    <w:name w:val="WW8Num47z2"/>
    <w:rsid w:val="00453459"/>
    <w:rPr>
      <w:rFonts w:ascii="Wingdings" w:hAnsi="Wingdings"/>
    </w:rPr>
  </w:style>
  <w:style w:type="character" w:customStyle="1" w:styleId="WW8Num50z0">
    <w:name w:val="WW8Num50z0"/>
    <w:rsid w:val="00453459"/>
    <w:rPr>
      <w:rFonts w:ascii="Symbol" w:hAnsi="Symbol"/>
    </w:rPr>
  </w:style>
  <w:style w:type="character" w:customStyle="1" w:styleId="WW8Num50z1">
    <w:name w:val="WW8Num50z1"/>
    <w:rsid w:val="00453459"/>
    <w:rPr>
      <w:rFonts w:ascii="Courier New" w:hAnsi="Courier New" w:cs="Courier New"/>
    </w:rPr>
  </w:style>
  <w:style w:type="character" w:customStyle="1" w:styleId="WW8Num50z2">
    <w:name w:val="WW8Num50z2"/>
    <w:rsid w:val="00453459"/>
    <w:rPr>
      <w:rFonts w:ascii="Wingdings" w:hAnsi="Wingdings"/>
    </w:rPr>
  </w:style>
  <w:style w:type="character" w:customStyle="1" w:styleId="WW8Num51z0">
    <w:name w:val="WW8Num51z0"/>
    <w:rsid w:val="00453459"/>
    <w:rPr>
      <w:rFonts w:ascii="Symbol" w:hAnsi="Symbol"/>
    </w:rPr>
  </w:style>
  <w:style w:type="character" w:customStyle="1" w:styleId="WW8Num52z0">
    <w:name w:val="WW8Num52z0"/>
    <w:rsid w:val="00453459"/>
    <w:rPr>
      <w:rFonts w:ascii="Symbol" w:hAnsi="Symbol"/>
    </w:rPr>
  </w:style>
  <w:style w:type="character" w:customStyle="1" w:styleId="WW8Num52z1">
    <w:name w:val="WW8Num52z1"/>
    <w:rsid w:val="00453459"/>
    <w:rPr>
      <w:rFonts w:ascii="Courier New" w:hAnsi="Courier New" w:cs="Courier New"/>
    </w:rPr>
  </w:style>
  <w:style w:type="character" w:customStyle="1" w:styleId="WW8Num52z2">
    <w:name w:val="WW8Num52z2"/>
    <w:rsid w:val="00453459"/>
    <w:rPr>
      <w:rFonts w:ascii="Wingdings" w:hAnsi="Wingdings"/>
    </w:rPr>
  </w:style>
  <w:style w:type="character" w:customStyle="1" w:styleId="WW8Num54z1">
    <w:name w:val="WW8Num54z1"/>
    <w:rsid w:val="00453459"/>
    <w:rPr>
      <w:rFonts w:ascii="Courier New" w:hAnsi="Courier New" w:cs="Courier New"/>
    </w:rPr>
  </w:style>
  <w:style w:type="character" w:customStyle="1" w:styleId="WW8Num54z2">
    <w:name w:val="WW8Num54z2"/>
    <w:rsid w:val="00453459"/>
    <w:rPr>
      <w:rFonts w:ascii="Wingdings" w:hAnsi="Wingdings"/>
    </w:rPr>
  </w:style>
  <w:style w:type="character" w:customStyle="1" w:styleId="WW8Num55z1">
    <w:name w:val="WW8Num55z1"/>
    <w:rsid w:val="00453459"/>
    <w:rPr>
      <w:rFonts w:ascii="Courier New" w:hAnsi="Courier New" w:cs="Courier New"/>
    </w:rPr>
  </w:style>
  <w:style w:type="character" w:customStyle="1" w:styleId="WW8Num55z2">
    <w:name w:val="WW8Num55z2"/>
    <w:rsid w:val="00453459"/>
    <w:rPr>
      <w:rFonts w:ascii="Wingdings" w:hAnsi="Wingdings"/>
    </w:rPr>
  </w:style>
  <w:style w:type="character" w:customStyle="1" w:styleId="WW8Num56z0">
    <w:name w:val="WW8Num56z0"/>
    <w:rsid w:val="00453459"/>
    <w:rPr>
      <w:strike w:val="0"/>
      <w:dstrike w:val="0"/>
    </w:rPr>
  </w:style>
  <w:style w:type="character" w:customStyle="1" w:styleId="WW8Num56z1">
    <w:name w:val="WW8Num56z1"/>
    <w:rsid w:val="00453459"/>
    <w:rPr>
      <w:rFonts w:ascii="Courier New" w:hAnsi="Courier New" w:cs="Courier New"/>
    </w:rPr>
  </w:style>
  <w:style w:type="character" w:customStyle="1" w:styleId="WW8Num56z2">
    <w:name w:val="WW8Num56z2"/>
    <w:rsid w:val="00453459"/>
    <w:rPr>
      <w:rFonts w:ascii="Wingdings" w:hAnsi="Wingdings"/>
    </w:rPr>
  </w:style>
  <w:style w:type="character" w:customStyle="1" w:styleId="WW8Num60z1">
    <w:name w:val="WW8Num60z1"/>
    <w:rsid w:val="00453459"/>
    <w:rPr>
      <w:rFonts w:ascii="Courier New" w:hAnsi="Courier New" w:cs="Courier New"/>
    </w:rPr>
  </w:style>
  <w:style w:type="character" w:customStyle="1" w:styleId="WW8Num60z2">
    <w:name w:val="WW8Num60z2"/>
    <w:rsid w:val="00453459"/>
    <w:rPr>
      <w:rFonts w:ascii="Wingdings" w:hAnsi="Wingdings"/>
    </w:rPr>
  </w:style>
  <w:style w:type="character" w:customStyle="1" w:styleId="WW8Num61z1">
    <w:name w:val="WW8Num61z1"/>
    <w:rsid w:val="00453459"/>
    <w:rPr>
      <w:rFonts w:ascii="Courier New" w:hAnsi="Courier New" w:cs="Courier New"/>
    </w:rPr>
  </w:style>
  <w:style w:type="character" w:customStyle="1" w:styleId="WW8Num61z2">
    <w:name w:val="WW8Num61z2"/>
    <w:rsid w:val="00453459"/>
    <w:rPr>
      <w:rFonts w:ascii="Wingdings" w:hAnsi="Wingdings"/>
    </w:rPr>
  </w:style>
  <w:style w:type="character" w:customStyle="1" w:styleId="WW8Num70z0">
    <w:name w:val="WW8Num70z0"/>
    <w:rsid w:val="00453459"/>
    <w:rPr>
      <w:rFonts w:ascii="Symbol" w:eastAsia="Calibri" w:hAnsi="Symbol" w:cs="Times New Roman"/>
    </w:rPr>
  </w:style>
  <w:style w:type="character" w:customStyle="1" w:styleId="WW8Num70z1">
    <w:name w:val="WW8Num70z1"/>
    <w:rsid w:val="00453459"/>
    <w:rPr>
      <w:rFonts w:ascii="Courier New" w:hAnsi="Courier New" w:cs="Courier New"/>
    </w:rPr>
  </w:style>
  <w:style w:type="character" w:customStyle="1" w:styleId="WW8Num70z2">
    <w:name w:val="WW8Num70z2"/>
    <w:rsid w:val="00453459"/>
    <w:rPr>
      <w:rFonts w:ascii="Wingdings" w:hAnsi="Wingdings"/>
    </w:rPr>
  </w:style>
  <w:style w:type="character" w:customStyle="1" w:styleId="WW8Num70z3">
    <w:name w:val="WW8Num70z3"/>
    <w:rsid w:val="00453459"/>
    <w:rPr>
      <w:rFonts w:ascii="Symbol" w:hAnsi="Symbol"/>
    </w:rPr>
  </w:style>
  <w:style w:type="character" w:customStyle="1" w:styleId="WW8Num73z0">
    <w:name w:val="WW8Num73z0"/>
    <w:rsid w:val="00453459"/>
    <w:rPr>
      <w:rFonts w:ascii="Symbol" w:hAnsi="Symbol"/>
    </w:rPr>
  </w:style>
  <w:style w:type="character" w:customStyle="1" w:styleId="WW8Num73z1">
    <w:name w:val="WW8Num73z1"/>
    <w:rsid w:val="00453459"/>
    <w:rPr>
      <w:rFonts w:ascii="Courier New" w:hAnsi="Courier New" w:cs="Courier New"/>
    </w:rPr>
  </w:style>
  <w:style w:type="character" w:customStyle="1" w:styleId="WW8Num73z2">
    <w:name w:val="WW8Num73z2"/>
    <w:rsid w:val="00453459"/>
    <w:rPr>
      <w:rFonts w:ascii="Wingdings" w:hAnsi="Wingdings"/>
    </w:rPr>
  </w:style>
  <w:style w:type="character" w:customStyle="1" w:styleId="WW8Num76z0">
    <w:name w:val="WW8Num76z0"/>
    <w:rsid w:val="00453459"/>
    <w:rPr>
      <w:rFonts w:ascii="Symbol" w:hAnsi="Symbol"/>
    </w:rPr>
  </w:style>
  <w:style w:type="character" w:customStyle="1" w:styleId="WW8Num76z1">
    <w:name w:val="WW8Num76z1"/>
    <w:rsid w:val="00453459"/>
    <w:rPr>
      <w:rFonts w:ascii="Courier New" w:hAnsi="Courier New" w:cs="Courier New"/>
    </w:rPr>
  </w:style>
  <w:style w:type="character" w:customStyle="1" w:styleId="WW8Num76z2">
    <w:name w:val="WW8Num76z2"/>
    <w:rsid w:val="00453459"/>
    <w:rPr>
      <w:rFonts w:ascii="Wingdings" w:hAnsi="Wingdings"/>
    </w:rPr>
  </w:style>
  <w:style w:type="character" w:customStyle="1" w:styleId="WW8Num77z0">
    <w:name w:val="WW8Num77z0"/>
    <w:rsid w:val="00453459"/>
    <w:rPr>
      <w:rFonts w:ascii="Symbol" w:hAnsi="Symbol"/>
    </w:rPr>
  </w:style>
  <w:style w:type="character" w:customStyle="1" w:styleId="WW8Num77z1">
    <w:name w:val="WW8Num77z1"/>
    <w:rsid w:val="00453459"/>
    <w:rPr>
      <w:rFonts w:ascii="Courier New" w:hAnsi="Courier New" w:cs="Courier New"/>
    </w:rPr>
  </w:style>
  <w:style w:type="character" w:customStyle="1" w:styleId="WW8Num77z2">
    <w:name w:val="WW8Num77z2"/>
    <w:rsid w:val="00453459"/>
    <w:rPr>
      <w:rFonts w:ascii="Wingdings" w:hAnsi="Wingdings"/>
    </w:rPr>
  </w:style>
  <w:style w:type="character" w:customStyle="1" w:styleId="WW8Num79z0">
    <w:name w:val="WW8Num79z0"/>
    <w:rsid w:val="00453459"/>
    <w:rPr>
      <w:rFonts w:ascii="Symbol" w:hAnsi="Symbol"/>
    </w:rPr>
  </w:style>
  <w:style w:type="character" w:customStyle="1" w:styleId="WW8Num79z1">
    <w:name w:val="WW8Num79z1"/>
    <w:rsid w:val="00453459"/>
    <w:rPr>
      <w:rFonts w:ascii="Courier New" w:hAnsi="Courier New" w:cs="Courier New"/>
    </w:rPr>
  </w:style>
  <w:style w:type="character" w:customStyle="1" w:styleId="WW8Num79z2">
    <w:name w:val="WW8Num79z2"/>
    <w:rsid w:val="00453459"/>
    <w:rPr>
      <w:rFonts w:ascii="Wingdings" w:hAnsi="Wingdings"/>
    </w:rPr>
  </w:style>
  <w:style w:type="character" w:customStyle="1" w:styleId="WW8Num81z1">
    <w:name w:val="WW8Num81z1"/>
    <w:rsid w:val="00453459"/>
    <w:rPr>
      <w:rFonts w:ascii="Symbol" w:eastAsia="Calibri" w:hAnsi="Symbol" w:cs="Times New Roman"/>
    </w:rPr>
  </w:style>
  <w:style w:type="character" w:customStyle="1" w:styleId="WW8Num83z0">
    <w:name w:val="WW8Num83z0"/>
    <w:rsid w:val="00453459"/>
    <w:rPr>
      <w:rFonts w:ascii="Symbol" w:hAnsi="Symbol"/>
    </w:rPr>
  </w:style>
  <w:style w:type="character" w:customStyle="1" w:styleId="WW8Num87z0">
    <w:name w:val="WW8Num87z0"/>
    <w:rsid w:val="00453459"/>
    <w:rPr>
      <w:rFonts w:ascii="Symbol" w:hAnsi="Symbol"/>
    </w:rPr>
  </w:style>
  <w:style w:type="character" w:customStyle="1" w:styleId="WW8Num87z1">
    <w:name w:val="WW8Num87z1"/>
    <w:rsid w:val="00453459"/>
    <w:rPr>
      <w:rFonts w:ascii="Courier New" w:hAnsi="Courier New" w:cs="Courier New"/>
    </w:rPr>
  </w:style>
  <w:style w:type="character" w:customStyle="1" w:styleId="WW8Num87z2">
    <w:name w:val="WW8Num87z2"/>
    <w:rsid w:val="00453459"/>
    <w:rPr>
      <w:rFonts w:ascii="Wingdings" w:hAnsi="Wingdings"/>
    </w:rPr>
  </w:style>
  <w:style w:type="character" w:customStyle="1" w:styleId="Domylnaczcionkaakapitu2">
    <w:name w:val="Domyślna czcionka akapitu2"/>
    <w:rsid w:val="00453459"/>
  </w:style>
  <w:style w:type="character" w:customStyle="1" w:styleId="WW-Absatz-Standardschriftart1">
    <w:name w:val="WW-Absatz-Standardschriftart1"/>
    <w:rsid w:val="00453459"/>
  </w:style>
  <w:style w:type="character" w:customStyle="1" w:styleId="WW8Num2z0">
    <w:name w:val="WW8Num2z0"/>
    <w:rsid w:val="00453459"/>
    <w:rPr>
      <w:rFonts w:ascii="Symbol" w:hAnsi="Symbol"/>
      <w:b/>
      <w:i w:val="0"/>
      <w:sz w:val="28"/>
      <w:szCs w:val="28"/>
    </w:rPr>
  </w:style>
  <w:style w:type="character" w:customStyle="1" w:styleId="WW8Num8z2">
    <w:name w:val="WW8Num8z2"/>
    <w:rsid w:val="00453459"/>
    <w:rPr>
      <w:rFonts w:ascii="Symbol" w:hAnsi="Symbol"/>
    </w:rPr>
  </w:style>
  <w:style w:type="character" w:customStyle="1" w:styleId="WW8Num9z0">
    <w:name w:val="WW8Num9z0"/>
    <w:rsid w:val="00453459"/>
    <w:rPr>
      <w:rFonts w:ascii="Times New Roman" w:hAnsi="Times New Roman" w:cs="Times New Roman"/>
    </w:rPr>
  </w:style>
  <w:style w:type="character" w:customStyle="1" w:styleId="WW8Num13z2">
    <w:name w:val="WW8Num13z2"/>
    <w:rsid w:val="00453459"/>
    <w:rPr>
      <w:rFonts w:ascii="Wingdings" w:hAnsi="Wingdings"/>
    </w:rPr>
  </w:style>
  <w:style w:type="character" w:customStyle="1" w:styleId="WW8Num13z3">
    <w:name w:val="WW8Num13z3"/>
    <w:rsid w:val="00453459"/>
    <w:rPr>
      <w:rFonts w:ascii="Symbol" w:hAnsi="Symbol"/>
    </w:rPr>
  </w:style>
  <w:style w:type="character" w:customStyle="1" w:styleId="WW8Num13z4">
    <w:name w:val="WW8Num13z4"/>
    <w:rsid w:val="00453459"/>
    <w:rPr>
      <w:rFonts w:ascii="Courier New" w:hAnsi="Courier New" w:cs="Courier New"/>
    </w:rPr>
  </w:style>
  <w:style w:type="character" w:customStyle="1" w:styleId="WW8Num18z1">
    <w:name w:val="WW8Num18z1"/>
    <w:rsid w:val="00453459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453459"/>
    <w:rPr>
      <w:rFonts w:ascii="Courier New" w:hAnsi="Courier New" w:cs="Courier New"/>
    </w:rPr>
  </w:style>
  <w:style w:type="character" w:customStyle="1" w:styleId="WW8Num26z2">
    <w:name w:val="WW8Num26z2"/>
    <w:rsid w:val="00453459"/>
    <w:rPr>
      <w:rFonts w:ascii="Wingdings" w:hAnsi="Wingdings"/>
    </w:rPr>
  </w:style>
  <w:style w:type="character" w:customStyle="1" w:styleId="WW8Num26z3">
    <w:name w:val="WW8Num26z3"/>
    <w:rsid w:val="00453459"/>
    <w:rPr>
      <w:rFonts w:ascii="Symbol" w:hAnsi="Symbol"/>
    </w:rPr>
  </w:style>
  <w:style w:type="character" w:customStyle="1" w:styleId="WW8Num32z0">
    <w:name w:val="WW8Num32z0"/>
    <w:rsid w:val="00453459"/>
    <w:rPr>
      <w:b w:val="0"/>
    </w:rPr>
  </w:style>
  <w:style w:type="character" w:customStyle="1" w:styleId="WW8Num40z0">
    <w:name w:val="WW8Num40z0"/>
    <w:rsid w:val="00453459"/>
    <w:rPr>
      <w:rFonts w:ascii="Symbol" w:hAnsi="Symbol"/>
    </w:rPr>
  </w:style>
  <w:style w:type="character" w:customStyle="1" w:styleId="WW8Num40z1">
    <w:name w:val="WW8Num40z1"/>
    <w:rsid w:val="00453459"/>
    <w:rPr>
      <w:rFonts w:ascii="Courier New" w:hAnsi="Courier New" w:cs="Courier New"/>
    </w:rPr>
  </w:style>
  <w:style w:type="character" w:customStyle="1" w:styleId="WW8Num40z5">
    <w:name w:val="WW8Num40z5"/>
    <w:rsid w:val="00453459"/>
    <w:rPr>
      <w:rFonts w:ascii="Wingdings" w:hAnsi="Wingdings"/>
    </w:rPr>
  </w:style>
  <w:style w:type="character" w:customStyle="1" w:styleId="Domylnaczcionkaakapitu1">
    <w:name w:val="Domyślna czcionka akapitu1"/>
    <w:rsid w:val="00453459"/>
  </w:style>
  <w:style w:type="character" w:customStyle="1" w:styleId="Odwoaniedokomentarza1">
    <w:name w:val="Odwołanie do komentarza1"/>
    <w:rsid w:val="00453459"/>
    <w:rPr>
      <w:sz w:val="16"/>
      <w:szCs w:val="16"/>
    </w:rPr>
  </w:style>
  <w:style w:type="character" w:customStyle="1" w:styleId="Odwoaniedokomentarza2">
    <w:name w:val="Odwołanie do komentarza2"/>
    <w:rsid w:val="00453459"/>
    <w:rPr>
      <w:sz w:val="16"/>
      <w:szCs w:val="16"/>
    </w:rPr>
  </w:style>
  <w:style w:type="character" w:customStyle="1" w:styleId="TekstkomentarzaZnak1">
    <w:name w:val="Tekst komentarza Znak1"/>
    <w:rsid w:val="00453459"/>
    <w:rPr>
      <w:rFonts w:ascii="Calibri" w:eastAsia="Calibri" w:hAnsi="Calibri" w:cs="Calibri"/>
    </w:rPr>
  </w:style>
  <w:style w:type="character" w:customStyle="1" w:styleId="Znakiprzypiswkocowych">
    <w:name w:val="Znaki przypisów końcowych"/>
    <w:rsid w:val="00453459"/>
    <w:rPr>
      <w:vertAlign w:val="superscript"/>
    </w:rPr>
  </w:style>
  <w:style w:type="character" w:customStyle="1" w:styleId="Znakinumeracji">
    <w:name w:val="Znaki numeracji"/>
    <w:rsid w:val="00453459"/>
  </w:style>
  <w:style w:type="character" w:customStyle="1" w:styleId="TekstpodstawowyZnak1">
    <w:name w:val="Tekst podstawowy Znak1"/>
    <w:rsid w:val="00453459"/>
    <w:rPr>
      <w:rFonts w:ascii="Calibri" w:eastAsia="Calibri" w:hAnsi="Calibri" w:cs="Calibri"/>
      <w:lang w:eastAsia="ar-SA"/>
    </w:rPr>
  </w:style>
  <w:style w:type="paragraph" w:styleId="Lista">
    <w:name w:val="List"/>
    <w:basedOn w:val="Tekstpodstawowy"/>
    <w:rsid w:val="00453459"/>
    <w:pPr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Podpis3">
    <w:name w:val="Podpis3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Nagwek30">
    <w:name w:val="Nagłówek3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Nagwek20">
    <w:name w:val="Nagłówek2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character" w:customStyle="1" w:styleId="TekstpodstawowywcityZnak1">
    <w:name w:val="Tekst podstawowy wcięty Znak1"/>
    <w:rsid w:val="00453459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453459"/>
    <w:pPr>
      <w:suppressAutoHyphens/>
      <w:spacing w:line="100" w:lineRule="atLeast"/>
    </w:pPr>
    <w:rPr>
      <w:rFonts w:cs="Calibri"/>
      <w:lang w:eastAsia="ar-SA"/>
    </w:rPr>
  </w:style>
  <w:style w:type="paragraph" w:customStyle="1" w:styleId="Tekstpodstawowy31">
    <w:name w:val="Tekst podstawowy 31"/>
    <w:basedOn w:val="Normalny"/>
    <w:rsid w:val="00453459"/>
    <w:pPr>
      <w:suppressAutoHyphens/>
      <w:spacing w:after="120" w:line="100" w:lineRule="atLeast"/>
    </w:pPr>
    <w:rPr>
      <w:rFonts w:cs="Calibri"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rsid w:val="00453459"/>
    <w:pPr>
      <w:suppressAutoHyphens/>
      <w:spacing w:after="120" w:line="276" w:lineRule="auto"/>
      <w:ind w:left="283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Referat">
    <w:name w:val="Referat"/>
    <w:basedOn w:val="Normalny"/>
    <w:rsid w:val="00453459"/>
    <w:pPr>
      <w:suppressAutoHyphens/>
      <w:spacing w:line="480" w:lineRule="atLeast"/>
    </w:pPr>
    <w:rPr>
      <w:rFonts w:cs="Calibri"/>
      <w:sz w:val="24"/>
      <w:szCs w:val="24"/>
      <w:lang w:eastAsia="ar-SA"/>
    </w:rPr>
  </w:style>
  <w:style w:type="paragraph" w:customStyle="1" w:styleId="Standardowy1">
    <w:name w:val="Standardowy1"/>
    <w:rsid w:val="00453459"/>
    <w:pPr>
      <w:suppressAutoHyphens/>
    </w:pPr>
    <w:rPr>
      <w:rFonts w:eastAsia="Arial" w:cs="Calibri"/>
      <w:sz w:val="24"/>
      <w:lang w:eastAsia="ar-SA"/>
    </w:rPr>
  </w:style>
  <w:style w:type="paragraph" w:customStyle="1" w:styleId="Styl3">
    <w:name w:val="Styl3"/>
    <w:basedOn w:val="Normalny"/>
    <w:rsid w:val="00453459"/>
    <w:pPr>
      <w:shd w:val="clear" w:color="auto" w:fill="FFFFFF"/>
      <w:suppressAutoHyphens/>
      <w:spacing w:line="100" w:lineRule="atLeast"/>
      <w:ind w:left="426" w:hanging="360"/>
      <w:jc w:val="both"/>
    </w:pPr>
    <w:rPr>
      <w:rFonts w:cs="Calibri"/>
      <w:sz w:val="24"/>
      <w:szCs w:val="24"/>
      <w:shd w:val="clear" w:color="auto" w:fill="00FFFF"/>
      <w:lang w:eastAsia="ar-SA"/>
    </w:rPr>
  </w:style>
  <w:style w:type="character" w:customStyle="1" w:styleId="TekstkomentarzaZnak2">
    <w:name w:val="Tekst komentarza Znak2"/>
    <w:rsid w:val="00453459"/>
    <w:rPr>
      <w:rFonts w:ascii="Calibri" w:eastAsia="Calibri" w:hAnsi="Calibri" w:cs="Times New Roman"/>
      <w:sz w:val="20"/>
      <w:szCs w:val="20"/>
    </w:rPr>
  </w:style>
  <w:style w:type="paragraph" w:customStyle="1" w:styleId="Zawartotabeli">
    <w:name w:val="Zawartość tabeli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Nagwektabeli">
    <w:name w:val="Nagłówek tabeli"/>
    <w:basedOn w:val="Zawartotabeli"/>
    <w:rsid w:val="00453459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sid w:val="00453459"/>
    <w:pPr>
      <w:suppressAutoHyphens/>
      <w:spacing w:line="276" w:lineRule="auto"/>
    </w:pPr>
    <w:rPr>
      <w:rFonts w:ascii="Calibri" w:eastAsia="Calibri" w:hAnsi="Calibri" w:cs="Calibri"/>
      <w:lang w:eastAsia="ar-SA"/>
    </w:rPr>
  </w:style>
  <w:style w:type="character" w:customStyle="1" w:styleId="TekstprzypisukocowegoZnak1">
    <w:name w:val="Tekst przypisu końcowego Znak1"/>
    <w:semiHidden/>
    <w:rsid w:val="00453459"/>
    <w:rPr>
      <w:rFonts w:ascii="Calibri" w:eastAsia="Calibri" w:hAnsi="Calibri" w:cs="Calibri"/>
      <w:lang w:eastAsia="ar-SA"/>
    </w:rPr>
  </w:style>
  <w:style w:type="paragraph" w:customStyle="1" w:styleId="StandardowyNormalny1">
    <w:name w:val="Standardowy.Normalny1"/>
    <w:rsid w:val="00453459"/>
    <w:pPr>
      <w:suppressAutoHyphens/>
    </w:pPr>
    <w:rPr>
      <w:rFonts w:eastAsia="Arial"/>
      <w:lang w:eastAsia="ar-SA"/>
    </w:rPr>
  </w:style>
  <w:style w:type="paragraph" w:customStyle="1" w:styleId="Zwykytekst1">
    <w:name w:val="Zwykły tekst1"/>
    <w:basedOn w:val="Normalny"/>
    <w:rsid w:val="00453459"/>
    <w:pPr>
      <w:spacing w:line="276" w:lineRule="auto"/>
    </w:pPr>
    <w:rPr>
      <w:rFonts w:ascii="Courier New" w:eastAsia="Calibri" w:hAnsi="Courier New" w:cs="Calibri"/>
      <w:szCs w:val="22"/>
      <w:lang w:eastAsia="ar-SA"/>
    </w:rPr>
  </w:style>
  <w:style w:type="paragraph" w:customStyle="1" w:styleId="Standardowy2">
    <w:name w:val="Standardowy2"/>
    <w:rsid w:val="00453459"/>
    <w:pPr>
      <w:suppressAutoHyphens/>
    </w:pPr>
    <w:rPr>
      <w:rFonts w:eastAsia="Arial"/>
      <w:kern w:val="1"/>
      <w:sz w:val="24"/>
      <w:lang w:eastAsia="ar-SA"/>
    </w:rPr>
  </w:style>
  <w:style w:type="paragraph" w:customStyle="1" w:styleId="Mario">
    <w:name w:val="Mario"/>
    <w:basedOn w:val="Normalny"/>
    <w:rsid w:val="00453459"/>
    <w:pPr>
      <w:widowControl w:val="0"/>
      <w:suppressAutoHyphens/>
      <w:spacing w:line="360" w:lineRule="auto"/>
      <w:jc w:val="both"/>
    </w:pPr>
    <w:rPr>
      <w:rFonts w:ascii="Arial" w:hAnsi="Arial"/>
      <w:sz w:val="24"/>
      <w:lang w:eastAsia="ar-SA"/>
    </w:rPr>
  </w:style>
  <w:style w:type="character" w:customStyle="1" w:styleId="WW8Num8z0">
    <w:name w:val="WW8Num8z0"/>
    <w:rsid w:val="00453459"/>
    <w:rPr>
      <w:b w:val="0"/>
      <w:i w:val="0"/>
    </w:rPr>
  </w:style>
  <w:style w:type="paragraph" w:styleId="Poprawka">
    <w:name w:val="Revision"/>
    <w:hidden/>
    <w:uiPriority w:val="99"/>
    <w:semiHidden/>
    <w:rsid w:val="00453459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5345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Bezlisty7">
    <w:name w:val="Bez listy7"/>
    <w:next w:val="Bezlisty"/>
    <w:uiPriority w:val="99"/>
    <w:semiHidden/>
    <w:unhideWhenUsed/>
    <w:rsid w:val="00453459"/>
  </w:style>
  <w:style w:type="numbering" w:customStyle="1" w:styleId="Bezlisty8">
    <w:name w:val="Bez listy8"/>
    <w:next w:val="Bezlisty"/>
    <w:uiPriority w:val="99"/>
    <w:semiHidden/>
    <w:unhideWhenUsed/>
    <w:rsid w:val="00453459"/>
  </w:style>
  <w:style w:type="character" w:customStyle="1" w:styleId="FontStyle29">
    <w:name w:val="Font Style29"/>
    <w:uiPriority w:val="99"/>
    <w:rsid w:val="00453459"/>
    <w:rPr>
      <w:rFonts w:ascii="Times New Roman" w:hAnsi="Times New Roman" w:cs="Times New Roman"/>
      <w:sz w:val="22"/>
      <w:szCs w:val="22"/>
    </w:rPr>
  </w:style>
  <w:style w:type="numbering" w:customStyle="1" w:styleId="Styl21">
    <w:name w:val="Styl21"/>
    <w:uiPriority w:val="99"/>
    <w:rsid w:val="00453459"/>
    <w:pPr>
      <w:numPr>
        <w:numId w:val="56"/>
      </w:numPr>
    </w:pPr>
  </w:style>
  <w:style w:type="character" w:customStyle="1" w:styleId="FontStyle79">
    <w:name w:val="Font Style79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83">
    <w:name w:val="Font Style83"/>
    <w:uiPriority w:val="99"/>
    <w:rsid w:val="004462FE"/>
    <w:rPr>
      <w:rFonts w:ascii="Franklin Gothic Medium" w:hAnsi="Franklin Gothic Medium" w:cs="Franklin Gothic Medium"/>
      <w:b/>
      <w:bCs/>
      <w:sz w:val="12"/>
      <w:szCs w:val="12"/>
    </w:rPr>
  </w:style>
  <w:style w:type="paragraph" w:customStyle="1" w:styleId="Style26">
    <w:name w:val="Style26"/>
    <w:basedOn w:val="Normalny"/>
    <w:uiPriority w:val="99"/>
    <w:rsid w:val="004462FE"/>
    <w:pPr>
      <w:widowControl w:val="0"/>
      <w:autoSpaceDE w:val="0"/>
      <w:autoSpaceDN w:val="0"/>
      <w:adjustRightInd w:val="0"/>
      <w:spacing w:line="187" w:lineRule="exact"/>
      <w:ind w:firstLine="259"/>
    </w:pPr>
    <w:rPr>
      <w:rFonts w:ascii="Cambria" w:eastAsia="MS Mincho" w:hAnsi="Cambria"/>
      <w:sz w:val="24"/>
      <w:szCs w:val="24"/>
    </w:rPr>
  </w:style>
  <w:style w:type="paragraph" w:customStyle="1" w:styleId="Style31">
    <w:name w:val="Style3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0">
    <w:name w:val="Style50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8">
    <w:name w:val="Style58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</w:pPr>
    <w:rPr>
      <w:rFonts w:ascii="Cambria" w:eastAsia="MS Mincho" w:hAnsi="Cambria"/>
      <w:sz w:val="24"/>
      <w:szCs w:val="24"/>
    </w:rPr>
  </w:style>
  <w:style w:type="paragraph" w:customStyle="1" w:styleId="Style59">
    <w:name w:val="Style5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4">
    <w:name w:val="Font Style84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100">
    <w:name w:val="Font Style100"/>
    <w:uiPriority w:val="99"/>
    <w:rsid w:val="004462FE"/>
    <w:rPr>
      <w:rFonts w:ascii="Cambria" w:hAnsi="Cambria" w:cs="Cambria"/>
      <w:sz w:val="16"/>
      <w:szCs w:val="16"/>
    </w:rPr>
  </w:style>
  <w:style w:type="paragraph" w:customStyle="1" w:styleId="Style1">
    <w:name w:val="Style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2">
    <w:name w:val="Style52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jc w:val="both"/>
    </w:pPr>
    <w:rPr>
      <w:rFonts w:ascii="Cambria" w:eastAsia="MS Mincho" w:hAnsi="Cambria"/>
      <w:sz w:val="24"/>
      <w:szCs w:val="24"/>
    </w:rPr>
  </w:style>
  <w:style w:type="paragraph" w:customStyle="1" w:styleId="Style22">
    <w:name w:val="Style22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5">
    <w:name w:val="Font Style85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paragraph" w:customStyle="1" w:styleId="Style33">
    <w:name w:val="Style33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49">
    <w:name w:val="Style49"/>
    <w:basedOn w:val="Normalny"/>
    <w:uiPriority w:val="99"/>
    <w:rsid w:val="004462FE"/>
    <w:pPr>
      <w:widowControl w:val="0"/>
      <w:autoSpaceDE w:val="0"/>
      <w:autoSpaceDN w:val="0"/>
      <w:adjustRightInd w:val="0"/>
      <w:spacing w:line="259" w:lineRule="exact"/>
    </w:pPr>
    <w:rPr>
      <w:rFonts w:ascii="Cambria" w:eastAsia="MS Mincho" w:hAnsi="Cambria"/>
      <w:sz w:val="24"/>
      <w:szCs w:val="24"/>
    </w:rPr>
  </w:style>
  <w:style w:type="character" w:customStyle="1" w:styleId="FontStyle66">
    <w:name w:val="Font Style66"/>
    <w:uiPriority w:val="99"/>
    <w:rsid w:val="004462FE"/>
    <w:rPr>
      <w:rFonts w:ascii="Cambria" w:hAnsi="Cambria" w:cs="Cambria"/>
      <w:b/>
      <w:bCs/>
      <w:spacing w:val="-10"/>
      <w:sz w:val="16"/>
      <w:szCs w:val="16"/>
    </w:rPr>
  </w:style>
  <w:style w:type="character" w:customStyle="1" w:styleId="FontStyle88">
    <w:name w:val="Font Style88"/>
    <w:uiPriority w:val="99"/>
    <w:rsid w:val="004462FE"/>
    <w:rPr>
      <w:rFonts w:ascii="Franklin Gothic Medium" w:hAnsi="Franklin Gothic Medium" w:cs="Franklin Gothic Medium"/>
      <w:b/>
      <w:bCs/>
      <w:i/>
      <w:iCs/>
      <w:sz w:val="14"/>
      <w:szCs w:val="14"/>
    </w:rPr>
  </w:style>
  <w:style w:type="paragraph" w:customStyle="1" w:styleId="Style14">
    <w:name w:val="Style14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ind w:hanging="254"/>
    </w:pPr>
    <w:rPr>
      <w:rFonts w:ascii="Cambria" w:eastAsia="MS Mincho" w:hAnsi="Cambria"/>
      <w:sz w:val="24"/>
      <w:szCs w:val="24"/>
    </w:rPr>
  </w:style>
  <w:style w:type="paragraph" w:customStyle="1" w:styleId="Style30">
    <w:name w:val="Style30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1">
    <w:name w:val="Style51"/>
    <w:basedOn w:val="Normalny"/>
    <w:uiPriority w:val="99"/>
    <w:rsid w:val="004462FE"/>
    <w:pPr>
      <w:widowControl w:val="0"/>
      <w:autoSpaceDE w:val="0"/>
      <w:autoSpaceDN w:val="0"/>
      <w:adjustRightInd w:val="0"/>
      <w:spacing w:line="154" w:lineRule="exact"/>
      <w:ind w:hanging="278"/>
    </w:pPr>
    <w:rPr>
      <w:rFonts w:ascii="Cambria" w:eastAsia="MS Mincho" w:hAnsi="Cambria"/>
      <w:sz w:val="24"/>
      <w:szCs w:val="24"/>
    </w:rPr>
  </w:style>
  <w:style w:type="paragraph" w:customStyle="1" w:styleId="Style55">
    <w:name w:val="Style55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74">
    <w:name w:val="Font Style74"/>
    <w:uiPriority w:val="99"/>
    <w:rsid w:val="004462FE"/>
    <w:rPr>
      <w:rFonts w:ascii="Constantia" w:hAnsi="Constantia" w:cs="Constantia"/>
      <w:sz w:val="14"/>
      <w:szCs w:val="14"/>
    </w:rPr>
  </w:style>
  <w:style w:type="paragraph" w:customStyle="1" w:styleId="Style46">
    <w:name w:val="Style46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ind w:hanging="322"/>
    </w:pPr>
    <w:rPr>
      <w:rFonts w:ascii="Cambria" w:eastAsia="MS Mincho" w:hAnsi="Cambria"/>
      <w:sz w:val="24"/>
      <w:szCs w:val="24"/>
    </w:rPr>
  </w:style>
  <w:style w:type="paragraph" w:customStyle="1" w:styleId="Style37">
    <w:name w:val="Style37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39">
    <w:name w:val="Style3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1">
    <w:name w:val="Font Style91"/>
    <w:uiPriority w:val="99"/>
    <w:rsid w:val="004462FE"/>
    <w:rPr>
      <w:rFonts w:ascii="Arial" w:hAnsi="Arial" w:cs="Arial"/>
      <w:b/>
      <w:bCs/>
      <w:sz w:val="14"/>
      <w:szCs w:val="14"/>
    </w:rPr>
  </w:style>
  <w:style w:type="paragraph" w:customStyle="1" w:styleId="Style35">
    <w:name w:val="Style35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  <w:ind w:hanging="269"/>
    </w:pPr>
    <w:rPr>
      <w:rFonts w:ascii="Cambria" w:eastAsia="MS Mincho" w:hAnsi="Cambria"/>
      <w:sz w:val="24"/>
      <w:szCs w:val="24"/>
    </w:rPr>
  </w:style>
  <w:style w:type="paragraph" w:customStyle="1" w:styleId="Style23">
    <w:name w:val="Style23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6">
    <w:name w:val="Style56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7">
    <w:name w:val="Font Style97"/>
    <w:uiPriority w:val="99"/>
    <w:rsid w:val="004462FE"/>
    <w:rPr>
      <w:rFonts w:ascii="Franklin Gothic Medium" w:hAnsi="Franklin Gothic Medium" w:cs="Franklin Gothic Medium"/>
      <w:sz w:val="12"/>
      <w:szCs w:val="12"/>
    </w:rPr>
  </w:style>
  <w:style w:type="character" w:customStyle="1" w:styleId="FontStyle98">
    <w:name w:val="Font Style98"/>
    <w:uiPriority w:val="99"/>
    <w:rsid w:val="004462FE"/>
    <w:rPr>
      <w:rFonts w:ascii="Franklin Gothic Medium" w:hAnsi="Franklin Gothic Medium" w:cs="Franklin Gothic Medium"/>
      <w:b/>
      <w:bCs/>
      <w:sz w:val="16"/>
      <w:szCs w:val="16"/>
    </w:rPr>
  </w:style>
  <w:style w:type="character" w:customStyle="1" w:styleId="FontStyle101">
    <w:name w:val="Font Style101"/>
    <w:uiPriority w:val="99"/>
    <w:rsid w:val="004462FE"/>
    <w:rPr>
      <w:rFonts w:ascii="Arial" w:hAnsi="Arial" w:cs="Arial"/>
      <w:spacing w:val="-10"/>
      <w:sz w:val="18"/>
      <w:szCs w:val="18"/>
    </w:rPr>
  </w:style>
  <w:style w:type="character" w:customStyle="1" w:styleId="FontStyle102">
    <w:name w:val="Font Style102"/>
    <w:uiPriority w:val="99"/>
    <w:rsid w:val="004462FE"/>
    <w:rPr>
      <w:rFonts w:ascii="Franklin Gothic Medium" w:hAnsi="Franklin Gothic Medium" w:cs="Franklin Gothic Medium"/>
      <w:i/>
      <w:iCs/>
      <w:sz w:val="14"/>
      <w:szCs w:val="14"/>
    </w:rPr>
  </w:style>
  <w:style w:type="character" w:customStyle="1" w:styleId="FontStyle78">
    <w:name w:val="Font Style78"/>
    <w:uiPriority w:val="99"/>
    <w:rsid w:val="004462FE"/>
    <w:rPr>
      <w:rFonts w:ascii="Constantia" w:hAnsi="Constantia" w:cs="Constantia"/>
      <w:sz w:val="10"/>
      <w:szCs w:val="10"/>
    </w:rPr>
  </w:style>
  <w:style w:type="paragraph" w:customStyle="1" w:styleId="Style12">
    <w:name w:val="Style12"/>
    <w:basedOn w:val="Normalny"/>
    <w:uiPriority w:val="99"/>
    <w:rsid w:val="004462FE"/>
    <w:pPr>
      <w:widowControl w:val="0"/>
      <w:autoSpaceDE w:val="0"/>
      <w:autoSpaceDN w:val="0"/>
      <w:adjustRightInd w:val="0"/>
      <w:spacing w:line="197" w:lineRule="exact"/>
      <w:ind w:hanging="283"/>
    </w:pPr>
    <w:rPr>
      <w:rFonts w:ascii="Cambria" w:eastAsia="MS Mincho" w:hAnsi="Cambria"/>
      <w:sz w:val="24"/>
      <w:szCs w:val="24"/>
    </w:rPr>
  </w:style>
  <w:style w:type="paragraph" w:customStyle="1" w:styleId="Style32">
    <w:name w:val="Style32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jc w:val="both"/>
    </w:pPr>
    <w:rPr>
      <w:rFonts w:ascii="Cambria" w:eastAsia="MS Mincho" w:hAnsi="Cambria"/>
      <w:sz w:val="24"/>
      <w:szCs w:val="24"/>
    </w:rPr>
  </w:style>
  <w:style w:type="paragraph" w:customStyle="1" w:styleId="Standard">
    <w:name w:val="Standard"/>
    <w:qFormat/>
    <w:rsid w:val="00B34A7D"/>
    <w:pPr>
      <w:suppressAutoHyphens/>
      <w:autoSpaceDN w:val="0"/>
      <w:textAlignment w:val="baseline"/>
    </w:pPr>
    <w:rPr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8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PMUtnU3h0MDJkWUV2YkdzUWltZWppT2sxV1JvNXZ0Y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8VOZrTWfN24Q0i51PF5AS0qXCwuknuKG8fTDL6YqIKI=</DigestValue>
      </Reference>
      <Reference URI="#INFO">
        <DigestMethod Algorithm="http://www.w3.org/2001/04/xmlenc#sha256"/>
        <DigestValue>I12XQRrz2cUzRf2lsAhnkHRjdHmu2DUTq9EKRPJqfws=</DigestValue>
      </Reference>
    </SignedInfo>
    <SignatureValue>Trai4lk8D1eL7Sw+SE1jViEnpXrBrt7JWS+LlZkIHiJH84jXmnFh0caGAU3rnN2fiZy37+8XXs4oCl/Zy56GYw==</SignatureValue>
    <Object Id="INFO">
      <ArrayOfString xmlns:xsd="http://www.w3.org/2001/XMLSchema" xmlns:xsi="http://www.w3.org/2001/XMLSchema-instance" xmlns="">
        <string>O1KgSxt02dYEvbGsQimejiOk1WRo5vta</string>
      </ArrayOfString>
    </Object>
  </Signature>
</WrappedLabelInfo>
</file>

<file path=customXml/itemProps1.xml><?xml version="1.0" encoding="utf-8"?>
<ds:datastoreItem xmlns:ds="http://schemas.openxmlformats.org/officeDocument/2006/customXml" ds:itemID="{9C91C07E-37D5-4136-9CE6-6CE19A25BD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F93671-B62A-440A-839B-CD36DE840BA7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6B4E7F31-D2BE-4C20-88CB-BAD76C14519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305</Words>
  <Characters>2058</Characters>
  <Application>Microsoft Office Word</Application>
  <DocSecurity>0</DocSecurity>
  <Lines>106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</vt:lpstr>
    </vt:vector>
  </TitlesOfParts>
  <Company>JW 3090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</dc:title>
  <dc:subject>FO</dc:subject>
  <dc:creator>Nowak Anna Teresa</dc:creator>
  <cp:keywords/>
  <dc:description/>
  <cp:lastModifiedBy>Bielicka Elżbieta</cp:lastModifiedBy>
  <cp:revision>7</cp:revision>
  <cp:lastPrinted>2025-10-10T08:06:00Z</cp:lastPrinted>
  <dcterms:created xsi:type="dcterms:W3CDTF">2025-10-10T09:29:00Z</dcterms:created>
  <dcterms:modified xsi:type="dcterms:W3CDTF">2025-12-18T11:06:00Z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0fbe6031-0b08-468f-8c08-100668f35602</vt:lpwstr>
  </property>
  <property fmtid="{D5CDD505-2E9C-101B-9397-08002B2CF9AE}" pid="3" name="bjSaver">
    <vt:lpwstr>sbI8uARdMgRoV4ATR3htxCARge4ebV7C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Nowak Anna Teresa</vt:lpwstr>
  </property>
  <property fmtid="{D5CDD505-2E9C-101B-9397-08002B2CF9AE}" pid="8" name="s5636:Creator type=organization">
    <vt:lpwstr>MILNET-Z</vt:lpwstr>
  </property>
  <property fmtid="{D5CDD505-2E9C-101B-9397-08002B2CF9AE}" pid="9" name="UniqueDocumentKey">
    <vt:lpwstr>c57eb5fe-80d3-42f5-84f5-391dc4db720e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s5636:Creator type=IP">
    <vt:lpwstr>10.11.176.106</vt:lpwstr>
  </property>
</Properties>
</file>